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60A27" w14:textId="77777777" w:rsidR="00A1590E" w:rsidRDefault="00A1590E" w:rsidP="00B57453">
      <w:pPr>
        <w:pStyle w:val="Nagwek1"/>
        <w:spacing w:before="0"/>
        <w:jc w:val="right"/>
        <w:rPr>
          <w:rFonts w:ascii="Times New Roman" w:hAnsi="Times New Roman"/>
          <w:b w:val="0"/>
          <w:i/>
          <w:szCs w:val="24"/>
        </w:rPr>
      </w:pPr>
      <w:r>
        <w:rPr>
          <w:rFonts w:ascii="Times New Roman" w:hAnsi="Times New Roman"/>
          <w:b w:val="0"/>
          <w:i/>
          <w:szCs w:val="24"/>
        </w:rPr>
        <w:t>Załącznik Nr 2 do oferty</w:t>
      </w:r>
    </w:p>
    <w:p w14:paraId="0D605356" w14:textId="77777777" w:rsidR="00A1590E" w:rsidRDefault="00A1590E" w:rsidP="00A1590E">
      <w:pPr>
        <w:ind w:left="6237"/>
        <w:jc w:val="right"/>
      </w:pPr>
    </w:p>
    <w:p w14:paraId="4369C390" w14:textId="77777777" w:rsidR="00A1590E" w:rsidRDefault="00A1590E" w:rsidP="00A1590E">
      <w:pPr>
        <w:ind w:left="6237"/>
        <w:jc w:val="right"/>
      </w:pPr>
      <w:r>
        <w:t>.............................................................</w:t>
      </w:r>
    </w:p>
    <w:p w14:paraId="4B80436E" w14:textId="77777777" w:rsidR="00A1590E" w:rsidRDefault="00A1590E" w:rsidP="00A1590E">
      <w:pPr>
        <w:ind w:left="6237"/>
      </w:pPr>
      <w:r>
        <w:rPr>
          <w:sz w:val="16"/>
        </w:rPr>
        <w:t xml:space="preserve">                                          </w:t>
      </w:r>
      <w:r>
        <w:t>(miejscowość,  data)</w:t>
      </w:r>
    </w:p>
    <w:p w14:paraId="12A79DD1" w14:textId="77777777" w:rsidR="00A1590E" w:rsidRDefault="00A1590E" w:rsidP="00237E86">
      <w:pPr>
        <w:ind w:left="6237"/>
      </w:pPr>
    </w:p>
    <w:p w14:paraId="435E2003" w14:textId="77777777" w:rsidR="00A1590E" w:rsidRDefault="00A1590E" w:rsidP="00237E86">
      <w:pPr>
        <w:ind w:left="6237"/>
      </w:pPr>
    </w:p>
    <w:p w14:paraId="0CFED8B4" w14:textId="77777777" w:rsidR="00A1590E" w:rsidRDefault="00A1590E" w:rsidP="00237E86">
      <w:pPr>
        <w:ind w:left="6237"/>
      </w:pPr>
    </w:p>
    <w:p w14:paraId="27CC1B0D" w14:textId="77777777" w:rsidR="00237E86" w:rsidRDefault="00237E86" w:rsidP="00237E86">
      <w:pPr>
        <w:suppressAutoHyphens/>
        <w:spacing w:line="480" w:lineRule="auto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Wykonawca:</w:t>
      </w:r>
    </w:p>
    <w:p w14:paraId="5C369B43" w14:textId="77777777" w:rsidR="00237E86" w:rsidRDefault="00237E86" w:rsidP="00237E86">
      <w:pPr>
        <w:suppressAutoHyphens/>
        <w:spacing w:line="480" w:lineRule="auto"/>
        <w:ind w:right="5954"/>
        <w:rPr>
          <w:lang w:eastAsia="ar-SA"/>
        </w:rPr>
      </w:pPr>
      <w:r>
        <w:rPr>
          <w:lang w:eastAsia="ar-SA"/>
        </w:rPr>
        <w:t>………………………………………………….…</w:t>
      </w:r>
    </w:p>
    <w:p w14:paraId="35EF3581" w14:textId="77777777" w:rsidR="00237E86" w:rsidRDefault="00237E86" w:rsidP="00237E86">
      <w:pPr>
        <w:suppressAutoHyphens/>
        <w:ind w:right="5954"/>
        <w:rPr>
          <w:lang w:eastAsia="ar-SA"/>
        </w:rPr>
      </w:pPr>
      <w:r>
        <w:rPr>
          <w:lang w:eastAsia="ar-SA"/>
        </w:rPr>
        <w:t>………………………………………………….…</w:t>
      </w:r>
    </w:p>
    <w:p w14:paraId="34E45960" w14:textId="77777777" w:rsidR="00237E86" w:rsidRDefault="00237E86" w:rsidP="00237E86">
      <w:pPr>
        <w:suppressAutoHyphens/>
        <w:ind w:right="5953"/>
        <w:rPr>
          <w:i/>
          <w:sz w:val="18"/>
          <w:szCs w:val="18"/>
          <w:lang w:eastAsia="ar-SA"/>
        </w:rPr>
      </w:pPr>
      <w:r>
        <w:rPr>
          <w:i/>
          <w:sz w:val="18"/>
          <w:szCs w:val="18"/>
          <w:lang w:eastAsia="ar-SA"/>
        </w:rPr>
        <w:t xml:space="preserve"> (pełna nazwa/firma, adres, w zależności od podmiotu:   </w:t>
      </w:r>
      <w:r>
        <w:rPr>
          <w:i/>
          <w:sz w:val="18"/>
          <w:szCs w:val="18"/>
          <w:lang w:eastAsia="ar-SA"/>
        </w:rPr>
        <w:br/>
        <w:t xml:space="preserve">               NIP/PESEL, KRS/</w:t>
      </w:r>
      <w:proofErr w:type="spellStart"/>
      <w:r>
        <w:rPr>
          <w:i/>
          <w:sz w:val="18"/>
          <w:szCs w:val="18"/>
          <w:lang w:eastAsia="ar-SA"/>
        </w:rPr>
        <w:t>CEiDG</w:t>
      </w:r>
      <w:proofErr w:type="spellEnd"/>
      <w:r>
        <w:rPr>
          <w:i/>
          <w:sz w:val="18"/>
          <w:szCs w:val="18"/>
          <w:lang w:eastAsia="ar-SA"/>
        </w:rPr>
        <w:t>)</w:t>
      </w:r>
    </w:p>
    <w:p w14:paraId="3745849A" w14:textId="77777777" w:rsidR="00237E86" w:rsidRDefault="00237E86" w:rsidP="00237E86">
      <w:pPr>
        <w:suppressAutoHyphens/>
        <w:spacing w:line="480" w:lineRule="auto"/>
        <w:rPr>
          <w:sz w:val="24"/>
          <w:szCs w:val="24"/>
          <w:u w:val="single"/>
          <w:lang w:eastAsia="ar-SA"/>
        </w:rPr>
      </w:pPr>
      <w:r>
        <w:rPr>
          <w:sz w:val="24"/>
          <w:szCs w:val="24"/>
          <w:u w:val="single"/>
          <w:lang w:eastAsia="ar-SA"/>
        </w:rPr>
        <w:t>reprezentowany przez:</w:t>
      </w:r>
    </w:p>
    <w:p w14:paraId="00FCE1CA" w14:textId="77777777" w:rsidR="00237E86" w:rsidRDefault="00237E86" w:rsidP="00237E86">
      <w:pPr>
        <w:suppressAutoHyphens/>
        <w:spacing w:line="480" w:lineRule="auto"/>
        <w:ind w:right="5954"/>
        <w:rPr>
          <w:lang w:eastAsia="ar-SA"/>
        </w:rPr>
      </w:pPr>
      <w:r>
        <w:rPr>
          <w:lang w:eastAsia="ar-SA"/>
        </w:rPr>
        <w:t>………………………………………………….…</w:t>
      </w:r>
    </w:p>
    <w:p w14:paraId="006EADB2" w14:textId="77777777" w:rsidR="00237E86" w:rsidRDefault="00237E86" w:rsidP="00237E86">
      <w:pPr>
        <w:suppressAutoHyphens/>
        <w:ind w:right="5954"/>
        <w:rPr>
          <w:lang w:eastAsia="ar-SA"/>
        </w:rPr>
      </w:pPr>
      <w:r>
        <w:rPr>
          <w:lang w:eastAsia="ar-SA"/>
        </w:rPr>
        <w:t>………………………………………………….…</w:t>
      </w:r>
    </w:p>
    <w:p w14:paraId="310A38B1" w14:textId="77777777" w:rsidR="00237E86" w:rsidRDefault="00237E86" w:rsidP="00237E86">
      <w:pPr>
        <w:suppressAutoHyphens/>
        <w:ind w:right="5953"/>
        <w:rPr>
          <w:i/>
          <w:sz w:val="18"/>
          <w:szCs w:val="18"/>
          <w:lang w:eastAsia="ar-SA"/>
        </w:rPr>
      </w:pPr>
      <w:r>
        <w:rPr>
          <w:i/>
          <w:sz w:val="18"/>
          <w:szCs w:val="18"/>
          <w:lang w:eastAsia="ar-SA"/>
        </w:rPr>
        <w:t>(imię, nazwisko, stanowisko/podstawa do  reprezentacji)</w:t>
      </w:r>
    </w:p>
    <w:p w14:paraId="702DB806" w14:textId="77777777" w:rsidR="00237E86" w:rsidRDefault="00237E86" w:rsidP="00237E86">
      <w:pPr>
        <w:suppressAutoHyphens/>
        <w:rPr>
          <w:rFonts w:ascii="Arial" w:hAnsi="Arial" w:cs="Arial"/>
          <w:sz w:val="24"/>
          <w:szCs w:val="24"/>
          <w:lang w:eastAsia="ar-SA"/>
        </w:rPr>
      </w:pPr>
    </w:p>
    <w:p w14:paraId="24F9A7F1" w14:textId="77777777" w:rsidR="00237E86" w:rsidRDefault="00237E86" w:rsidP="00237E86">
      <w:pPr>
        <w:suppressAutoHyphens/>
        <w:rPr>
          <w:rFonts w:ascii="Arial" w:hAnsi="Arial" w:cs="Arial"/>
          <w:sz w:val="24"/>
          <w:szCs w:val="24"/>
          <w:lang w:eastAsia="ar-SA"/>
        </w:rPr>
      </w:pPr>
    </w:p>
    <w:p w14:paraId="18AC9E0C" w14:textId="77777777" w:rsidR="00237E86" w:rsidRDefault="00237E86" w:rsidP="00237E86">
      <w:pPr>
        <w:suppressAutoHyphens/>
        <w:rPr>
          <w:rFonts w:ascii="Arial" w:hAnsi="Arial" w:cs="Arial"/>
          <w:sz w:val="24"/>
          <w:szCs w:val="24"/>
          <w:lang w:eastAsia="ar-SA"/>
        </w:rPr>
      </w:pPr>
    </w:p>
    <w:p w14:paraId="3137EF81" w14:textId="77777777" w:rsidR="00237E86" w:rsidRDefault="00237E86" w:rsidP="00237E86">
      <w:pPr>
        <w:suppressAutoHyphens/>
        <w:rPr>
          <w:sz w:val="24"/>
          <w:szCs w:val="24"/>
          <w:lang w:eastAsia="ar-SA"/>
        </w:rPr>
      </w:pPr>
    </w:p>
    <w:p w14:paraId="49EBE3BB" w14:textId="77777777" w:rsidR="00237E86" w:rsidRDefault="00237E86" w:rsidP="00237E86">
      <w:pPr>
        <w:suppressAutoHyphens/>
        <w:spacing w:after="120" w:line="360" w:lineRule="auto"/>
        <w:jc w:val="center"/>
        <w:rPr>
          <w:b/>
          <w:sz w:val="24"/>
          <w:szCs w:val="24"/>
          <w:u w:val="single"/>
          <w:lang w:eastAsia="ar-SA"/>
        </w:rPr>
      </w:pPr>
      <w:r>
        <w:rPr>
          <w:b/>
          <w:sz w:val="24"/>
          <w:szCs w:val="24"/>
          <w:u w:val="single"/>
          <w:lang w:eastAsia="ar-SA"/>
        </w:rPr>
        <w:t xml:space="preserve">Oświadczenie Wykonawcy </w:t>
      </w:r>
    </w:p>
    <w:p w14:paraId="798C5BCA" w14:textId="77777777" w:rsidR="00237E86" w:rsidRDefault="00237E86" w:rsidP="00237E86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składane na podstawie art. 125 ust. 1 ustawy z dnia 11 września 2019 r.  </w:t>
      </w:r>
    </w:p>
    <w:p w14:paraId="18AA52F0" w14:textId="77777777" w:rsidR="00237E86" w:rsidRDefault="00237E86" w:rsidP="00237E86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Prawo zamówień publicznych (zwanej dalej jako: Ustawa), </w:t>
      </w:r>
    </w:p>
    <w:p w14:paraId="03E37AED" w14:textId="77777777" w:rsidR="00237E86" w:rsidRDefault="00237E86" w:rsidP="00237E86">
      <w:pPr>
        <w:suppressAutoHyphens/>
        <w:spacing w:before="120" w:line="360" w:lineRule="auto"/>
        <w:jc w:val="center"/>
        <w:rPr>
          <w:b/>
          <w:sz w:val="24"/>
          <w:szCs w:val="24"/>
          <w:u w:val="single"/>
          <w:lang w:eastAsia="ar-SA"/>
        </w:rPr>
      </w:pPr>
      <w:r>
        <w:rPr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48EF97F6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7E5B4256" w14:textId="32E40388" w:rsidR="003E65FC" w:rsidRDefault="00DA22C9" w:rsidP="003E65FC">
      <w:pPr>
        <w:suppressAutoHyphens/>
        <w:ind w:left="284"/>
        <w:jc w:val="both"/>
        <w:rPr>
          <w:color w:val="000000"/>
          <w:sz w:val="26"/>
        </w:rPr>
      </w:pPr>
      <w:r>
        <w:rPr>
          <w:sz w:val="24"/>
          <w:szCs w:val="24"/>
          <w:lang w:eastAsia="ar-SA"/>
        </w:rPr>
        <w:t xml:space="preserve">                  </w:t>
      </w:r>
      <w:r w:rsidR="003E65FC">
        <w:rPr>
          <w:sz w:val="24"/>
          <w:szCs w:val="24"/>
          <w:lang w:eastAsia="ar-SA"/>
        </w:rPr>
        <w:t>Na potrzeby postępowania o udzielenie zamówienia publicznego pn</w:t>
      </w:r>
      <w:r w:rsidR="003E65FC">
        <w:rPr>
          <w:i/>
          <w:sz w:val="24"/>
          <w:szCs w:val="24"/>
          <w:lang w:eastAsia="ar-SA"/>
        </w:rPr>
        <w:t>.</w:t>
      </w:r>
      <w:r w:rsidR="003E65FC">
        <w:rPr>
          <w:b/>
          <w:i/>
          <w:iCs/>
          <w:sz w:val="24"/>
          <w:szCs w:val="24"/>
        </w:rPr>
        <w:t xml:space="preserve"> „</w:t>
      </w:r>
      <w:r w:rsidR="003E65FC">
        <w:rPr>
          <w:b/>
          <w:i/>
          <w:sz w:val="24"/>
          <w:szCs w:val="24"/>
        </w:rPr>
        <w:t>dostawa gazu ziemnego wysokometanowego typu E dla budynków</w:t>
      </w:r>
      <w:r w:rsidR="003E65FC">
        <w:rPr>
          <w:b/>
          <w:sz w:val="24"/>
          <w:szCs w:val="24"/>
        </w:rPr>
        <w:t xml:space="preserve"> </w:t>
      </w:r>
      <w:r w:rsidR="003E65FC">
        <w:rPr>
          <w:b/>
          <w:i/>
          <w:sz w:val="24"/>
          <w:szCs w:val="24"/>
        </w:rPr>
        <w:t xml:space="preserve">Namysłowskiego Ośrodka Sportu i Rekreacji </w:t>
      </w:r>
      <w:r w:rsidR="00E60B92">
        <w:rPr>
          <w:b/>
          <w:i/>
          <w:sz w:val="24"/>
          <w:szCs w:val="24"/>
        </w:rPr>
        <w:br/>
      </w:r>
      <w:r w:rsidR="003E65FC">
        <w:rPr>
          <w:b/>
          <w:i/>
          <w:sz w:val="24"/>
          <w:szCs w:val="24"/>
        </w:rPr>
        <w:t>Sp. z o. o.</w:t>
      </w:r>
      <w:r w:rsidR="003E65FC">
        <w:rPr>
          <w:b/>
          <w:i/>
          <w:iCs/>
          <w:sz w:val="24"/>
          <w:szCs w:val="24"/>
        </w:rPr>
        <w:t>”</w:t>
      </w:r>
      <w:r w:rsidR="003E65FC">
        <w:rPr>
          <w:i/>
          <w:sz w:val="24"/>
          <w:szCs w:val="24"/>
        </w:rPr>
        <w:t xml:space="preserve">, </w:t>
      </w:r>
      <w:r w:rsidR="003E65FC">
        <w:rPr>
          <w:sz w:val="24"/>
          <w:szCs w:val="24"/>
          <w:lang w:eastAsia="ar-SA"/>
        </w:rPr>
        <w:t xml:space="preserve">prowadzonego przez </w:t>
      </w:r>
      <w:r w:rsidR="003E65FC">
        <w:rPr>
          <w:color w:val="000000"/>
          <w:sz w:val="24"/>
          <w:szCs w:val="24"/>
        </w:rPr>
        <w:t>Namysłowski Ośrodek Sportu i Rekreacji Sp. z o.o.</w:t>
      </w:r>
      <w:r w:rsidR="003E65FC">
        <w:rPr>
          <w:i/>
          <w:sz w:val="24"/>
          <w:szCs w:val="24"/>
          <w:lang w:eastAsia="ar-SA"/>
        </w:rPr>
        <w:t xml:space="preserve">, </w:t>
      </w:r>
      <w:r w:rsidR="003E65FC">
        <w:rPr>
          <w:sz w:val="24"/>
          <w:szCs w:val="24"/>
          <w:lang w:eastAsia="ar-SA"/>
        </w:rPr>
        <w:t xml:space="preserve">oświadczam, </w:t>
      </w:r>
      <w:r w:rsidR="00E60B92">
        <w:rPr>
          <w:sz w:val="24"/>
          <w:szCs w:val="24"/>
          <w:lang w:eastAsia="ar-SA"/>
        </w:rPr>
        <w:br/>
      </w:r>
      <w:r w:rsidR="003E65FC">
        <w:rPr>
          <w:sz w:val="24"/>
          <w:szCs w:val="24"/>
          <w:lang w:eastAsia="ar-SA"/>
        </w:rPr>
        <w:t>co następuje:</w:t>
      </w:r>
    </w:p>
    <w:p w14:paraId="2AF5834D" w14:textId="0E0CCD57" w:rsidR="00237E86" w:rsidRDefault="00237E86" w:rsidP="003E65FC">
      <w:pPr>
        <w:tabs>
          <w:tab w:val="left" w:pos="2127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5D661C76" w14:textId="77777777" w:rsidR="000733C9" w:rsidRDefault="000733C9" w:rsidP="003E65FC">
      <w:pPr>
        <w:tabs>
          <w:tab w:val="left" w:pos="2127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27BAEA67" w14:textId="77777777" w:rsidR="00237E86" w:rsidRDefault="00237E86" w:rsidP="00237E86"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OŚWIADCZENIA DOTYCZĄCE WYKONAWCY:</w:t>
      </w:r>
    </w:p>
    <w:p w14:paraId="48BF4B8E" w14:textId="77777777" w:rsidR="00237E86" w:rsidRDefault="00237E86" w:rsidP="00237E86">
      <w:pPr>
        <w:suppressAutoHyphens/>
        <w:ind w:left="708"/>
        <w:jc w:val="center"/>
        <w:rPr>
          <w:rFonts w:eastAsia="Calibri"/>
          <w:sz w:val="24"/>
          <w:szCs w:val="24"/>
          <w:lang w:eastAsia="ar-SA"/>
        </w:rPr>
      </w:pPr>
    </w:p>
    <w:p w14:paraId="6DC27421" w14:textId="77777777" w:rsidR="00237E86" w:rsidRDefault="00237E86" w:rsidP="0006389C">
      <w:pPr>
        <w:numPr>
          <w:ilvl w:val="0"/>
          <w:numId w:val="39"/>
        </w:numPr>
        <w:suppressAutoHyphens/>
        <w:spacing w:line="360" w:lineRule="auto"/>
        <w:ind w:left="284" w:hanging="284"/>
        <w:contextualSpacing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Oświadczam, że nie podlegam wykluczeniu z postępowania na podstawie art. 108 ust. 1 ustawy </w:t>
      </w:r>
      <w:proofErr w:type="spellStart"/>
      <w:r>
        <w:rPr>
          <w:rFonts w:eastAsia="Calibri"/>
          <w:sz w:val="24"/>
          <w:szCs w:val="24"/>
          <w:lang w:eastAsia="ar-SA"/>
        </w:rPr>
        <w:t>Pzp</w:t>
      </w:r>
      <w:proofErr w:type="spellEnd"/>
      <w:r>
        <w:rPr>
          <w:rFonts w:eastAsia="Calibri"/>
          <w:sz w:val="24"/>
          <w:szCs w:val="24"/>
          <w:lang w:eastAsia="ar-SA"/>
        </w:rPr>
        <w:t>.</w:t>
      </w:r>
    </w:p>
    <w:p w14:paraId="57EE0541" w14:textId="77777777" w:rsidR="00237E86" w:rsidRDefault="00237E86" w:rsidP="0006389C">
      <w:pPr>
        <w:numPr>
          <w:ilvl w:val="0"/>
          <w:numId w:val="39"/>
        </w:numPr>
        <w:suppressAutoHyphens/>
        <w:spacing w:line="360" w:lineRule="auto"/>
        <w:ind w:left="284" w:hanging="284"/>
        <w:contextualSpacing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Oświadczam, że nie podlegam wykluczeniu z postępowania na podstawie art. 109 ust. 1 pkt 4 </w:t>
      </w:r>
      <w:r w:rsidR="002B5E39">
        <w:rPr>
          <w:rFonts w:eastAsia="Calibri"/>
          <w:sz w:val="24"/>
          <w:szCs w:val="24"/>
          <w:lang w:eastAsia="ar-SA"/>
        </w:rPr>
        <w:br/>
      </w:r>
      <w:r>
        <w:rPr>
          <w:rFonts w:eastAsia="Calibri"/>
          <w:sz w:val="24"/>
          <w:szCs w:val="24"/>
          <w:lang w:eastAsia="ar-SA"/>
        </w:rPr>
        <w:t xml:space="preserve">ustawy </w:t>
      </w:r>
      <w:proofErr w:type="spellStart"/>
      <w:r>
        <w:rPr>
          <w:rFonts w:eastAsia="Calibri"/>
          <w:sz w:val="24"/>
          <w:szCs w:val="24"/>
          <w:lang w:eastAsia="ar-SA"/>
        </w:rPr>
        <w:t>Pzp</w:t>
      </w:r>
      <w:proofErr w:type="spellEnd"/>
      <w:r>
        <w:rPr>
          <w:rFonts w:eastAsia="Calibri"/>
          <w:sz w:val="24"/>
          <w:szCs w:val="24"/>
          <w:lang w:eastAsia="ar-SA"/>
        </w:rPr>
        <w:t>.</w:t>
      </w:r>
    </w:p>
    <w:p w14:paraId="2E1A13BA" w14:textId="105AA865" w:rsidR="00F91601" w:rsidRDefault="00F91601" w:rsidP="00F91601">
      <w:pPr>
        <w:numPr>
          <w:ilvl w:val="0"/>
          <w:numId w:val="39"/>
        </w:numPr>
        <w:suppressAutoHyphens/>
        <w:spacing w:line="360" w:lineRule="auto"/>
        <w:ind w:left="284" w:hanging="284"/>
        <w:contextualSpacing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Oświadczam, że nie podlegam wykluczeniu z postępowania na podstawie art. 7 ust. 1 ustawy </w:t>
      </w:r>
      <w:r>
        <w:rPr>
          <w:rFonts w:eastAsia="Calibri"/>
          <w:sz w:val="24"/>
          <w:szCs w:val="24"/>
          <w:lang w:eastAsia="ar-SA"/>
        </w:rPr>
        <w:br/>
        <w:t>z dnia 13 kwietnia 2022 r. o szczególnych rozwiązaniach w zakresie przeciwdziałania wspieraniu agresji na Ukrainę oraz służących ochronie bezpieczeństwa narodowego.</w:t>
      </w:r>
    </w:p>
    <w:p w14:paraId="1C66717A" w14:textId="77777777" w:rsidR="000733C9" w:rsidRDefault="000733C9" w:rsidP="000733C9">
      <w:pPr>
        <w:suppressAutoHyphens/>
        <w:spacing w:line="360" w:lineRule="auto"/>
        <w:contextualSpacing/>
        <w:jc w:val="both"/>
        <w:rPr>
          <w:rFonts w:eastAsia="Calibri"/>
          <w:sz w:val="24"/>
          <w:szCs w:val="24"/>
          <w:lang w:eastAsia="ar-SA"/>
        </w:rPr>
      </w:pPr>
    </w:p>
    <w:p w14:paraId="4C424381" w14:textId="77777777" w:rsidR="000733C9" w:rsidRDefault="000733C9" w:rsidP="000733C9">
      <w:pPr>
        <w:suppressAutoHyphens/>
        <w:spacing w:line="360" w:lineRule="auto"/>
        <w:contextualSpacing/>
        <w:jc w:val="both"/>
        <w:rPr>
          <w:rFonts w:eastAsia="Calibri"/>
          <w:sz w:val="24"/>
          <w:szCs w:val="24"/>
          <w:lang w:eastAsia="ar-SA"/>
        </w:rPr>
      </w:pPr>
    </w:p>
    <w:p w14:paraId="2FDB31B5" w14:textId="069FE066" w:rsidR="00F91601" w:rsidRDefault="00F91601" w:rsidP="00F91601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 xml:space="preserve">Oświadczam, że zachodzą w stosunku do mnie podstawy wykluczenia z postępowania na podstawie: </w:t>
      </w:r>
      <w:r>
        <w:rPr>
          <w:sz w:val="24"/>
          <w:szCs w:val="24"/>
          <w:lang w:eastAsia="ar-SA"/>
        </w:rPr>
        <w:br/>
        <w:t xml:space="preserve">1) art. …………………………………………………..…………………………….….…..…. ustawy </w:t>
      </w:r>
      <w:proofErr w:type="spellStart"/>
      <w:r>
        <w:rPr>
          <w:sz w:val="24"/>
          <w:szCs w:val="24"/>
          <w:lang w:eastAsia="ar-SA"/>
        </w:rPr>
        <w:t>Pzp</w:t>
      </w:r>
      <w:proofErr w:type="spellEnd"/>
      <w:r>
        <w:rPr>
          <w:sz w:val="24"/>
          <w:szCs w:val="24"/>
          <w:lang w:eastAsia="ar-SA"/>
        </w:rPr>
        <w:t>.</w:t>
      </w:r>
    </w:p>
    <w:p w14:paraId="070EAF5E" w14:textId="77777777" w:rsidR="00F91601" w:rsidRDefault="00F91601" w:rsidP="00F91601">
      <w:pPr>
        <w:suppressAutoHyphens/>
        <w:spacing w:line="360" w:lineRule="auto"/>
        <w:ind w:left="284"/>
        <w:jc w:val="both"/>
        <w:rPr>
          <w:i/>
          <w:lang w:eastAsia="ar-SA"/>
        </w:rPr>
      </w:pPr>
      <w:r>
        <w:rPr>
          <w:i/>
          <w:lang w:eastAsia="ar-SA"/>
        </w:rPr>
        <w:t xml:space="preserve">(podać mającą zastosowanie podstawę wykluczenia spośród wymienionych w art. 108 ust. 1 pkt 1-6  lub art. 109 ust. 1 </w:t>
      </w:r>
      <w:r>
        <w:rPr>
          <w:i/>
          <w:lang w:eastAsia="ar-SA"/>
        </w:rPr>
        <w:br/>
        <w:t xml:space="preserve">pkt 4 ustawy </w:t>
      </w:r>
      <w:proofErr w:type="spellStart"/>
      <w:r>
        <w:rPr>
          <w:i/>
          <w:lang w:eastAsia="ar-SA"/>
        </w:rPr>
        <w:t>Pzp</w:t>
      </w:r>
      <w:proofErr w:type="spellEnd"/>
      <w:r>
        <w:rPr>
          <w:i/>
          <w:lang w:eastAsia="ar-SA"/>
        </w:rPr>
        <w:t>).</w:t>
      </w:r>
    </w:p>
    <w:p w14:paraId="596A6EFB" w14:textId="6B59BC4B" w:rsidR="00F91601" w:rsidRDefault="00F91601" w:rsidP="00F91601">
      <w:pPr>
        <w:suppressAutoHyphens/>
        <w:spacing w:line="360" w:lineRule="auto"/>
        <w:ind w:left="284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2) art. …………………………………………………..………………</w:t>
      </w:r>
      <w:r>
        <w:rPr>
          <w:rFonts w:eastAsia="Calibri"/>
          <w:sz w:val="24"/>
          <w:szCs w:val="24"/>
          <w:lang w:eastAsia="ar-SA"/>
        </w:rPr>
        <w:t xml:space="preserve"> ustawy z dnia 13 kwietnia 2022 r. </w:t>
      </w:r>
      <w:r w:rsidR="002600FF">
        <w:rPr>
          <w:rFonts w:eastAsia="Calibri"/>
          <w:sz w:val="24"/>
          <w:szCs w:val="24"/>
          <w:lang w:eastAsia="ar-SA"/>
        </w:rPr>
        <w:br/>
      </w:r>
      <w:r>
        <w:rPr>
          <w:rFonts w:eastAsia="Calibri"/>
          <w:sz w:val="24"/>
          <w:szCs w:val="24"/>
          <w:lang w:eastAsia="ar-SA"/>
        </w:rPr>
        <w:t xml:space="preserve">o szczególnych rozwiązaniach w zakresie przeciwdziałania wspieraniu agresji na Ukrainę </w:t>
      </w:r>
      <w:r>
        <w:rPr>
          <w:rFonts w:eastAsia="Calibri"/>
          <w:sz w:val="24"/>
          <w:szCs w:val="24"/>
          <w:lang w:eastAsia="ar-SA"/>
        </w:rPr>
        <w:br/>
        <w:t>oraz służących ochronie bezpieczeństwa narodowego</w:t>
      </w:r>
      <w:r w:rsidR="002D4DD8">
        <w:rPr>
          <w:rFonts w:eastAsia="Calibri"/>
          <w:sz w:val="24"/>
          <w:szCs w:val="24"/>
          <w:lang w:eastAsia="ar-SA"/>
        </w:rPr>
        <w:t>.</w:t>
      </w:r>
    </w:p>
    <w:p w14:paraId="6330781C" w14:textId="77777777" w:rsidR="00F91601" w:rsidRDefault="00F91601" w:rsidP="00F91601">
      <w:pPr>
        <w:suppressAutoHyphens/>
        <w:spacing w:line="360" w:lineRule="auto"/>
        <w:ind w:left="284"/>
        <w:jc w:val="both"/>
        <w:rPr>
          <w:i/>
          <w:lang w:eastAsia="ar-SA"/>
        </w:rPr>
      </w:pPr>
      <w:r>
        <w:rPr>
          <w:i/>
          <w:lang w:eastAsia="ar-SA"/>
        </w:rPr>
        <w:t xml:space="preserve">(podać mającą zastosowanie podstawę wykluczenia spośród wymienionych w art. 7 ust. 1 </w:t>
      </w:r>
      <w:r>
        <w:rPr>
          <w:rFonts w:eastAsia="Calibri"/>
          <w:i/>
          <w:lang w:eastAsia="ar-SA"/>
        </w:rPr>
        <w:t>ustawy z dnia 13 kwietnia 2022 r. o szczególnych rozwiązaniach w zakresie przeciwdziałania wspieraniu agresji na Ukrainę oraz służących ochronie bezpieczeństwa narodowego</w:t>
      </w:r>
      <w:r>
        <w:rPr>
          <w:i/>
          <w:lang w:eastAsia="ar-SA"/>
        </w:rPr>
        <w:t>).</w:t>
      </w:r>
    </w:p>
    <w:p w14:paraId="557CBDB6" w14:textId="77777777" w:rsidR="00F91601" w:rsidRDefault="00F91601" w:rsidP="00F91601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Jednocześnie oświadczam, że w związku z w/w okolicznością, na podstawie </w:t>
      </w:r>
      <w:r>
        <w:rPr>
          <w:sz w:val="24"/>
          <w:szCs w:val="24"/>
        </w:rPr>
        <w:t xml:space="preserve">art. 110 ust. 2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  <w:lang w:eastAsia="ar-SA"/>
        </w:rPr>
        <w:t xml:space="preserve"> ustawy </w:t>
      </w:r>
      <w:proofErr w:type="spellStart"/>
      <w:r>
        <w:rPr>
          <w:sz w:val="24"/>
          <w:szCs w:val="24"/>
          <w:lang w:eastAsia="ar-SA"/>
        </w:rPr>
        <w:t>Pzp</w:t>
      </w:r>
      <w:proofErr w:type="spellEnd"/>
      <w:r>
        <w:rPr>
          <w:sz w:val="24"/>
          <w:szCs w:val="24"/>
          <w:lang w:eastAsia="ar-SA"/>
        </w:rPr>
        <w:t xml:space="preserve"> podjąłem następujące środki naprawcze: </w:t>
      </w:r>
    </w:p>
    <w:p w14:paraId="2D86CC68" w14:textId="77777777" w:rsidR="00F91601" w:rsidRDefault="00F91601" w:rsidP="00F91601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……………………………………..…………………………………………………………………………</w:t>
      </w:r>
    </w:p>
    <w:p w14:paraId="275C6ABB" w14:textId="77777777" w:rsidR="00F91601" w:rsidRDefault="00F91601" w:rsidP="00F91601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...…………………………………………………………………………………………….…………….………</w:t>
      </w:r>
    </w:p>
    <w:p w14:paraId="0C95DFDC" w14:textId="77777777" w:rsidR="00237E86" w:rsidRDefault="00237E86" w:rsidP="00237E86">
      <w:pPr>
        <w:ind w:left="3545" w:right="567" w:firstLine="709"/>
        <w:jc w:val="both"/>
        <w:rPr>
          <w:i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</w:rPr>
        <w:t xml:space="preserve">  </w:t>
      </w:r>
      <w:r>
        <w:rPr>
          <w:sz w:val="22"/>
        </w:rPr>
        <w:t xml:space="preserve">                           </w:t>
      </w:r>
    </w:p>
    <w:p w14:paraId="6CB9A4F4" w14:textId="77777777" w:rsidR="00237E86" w:rsidRDefault="00237E86" w:rsidP="00237E86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</w:p>
    <w:p w14:paraId="28FA2106" w14:textId="77777777" w:rsidR="00237E86" w:rsidRDefault="00237E86" w:rsidP="00237E86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OŚWIADCZENIE DOTYCZĄCE PODANYCH INFORMACJI:</w:t>
      </w:r>
    </w:p>
    <w:p w14:paraId="1ED1AABD" w14:textId="77777777" w:rsidR="00237E86" w:rsidRDefault="00237E86" w:rsidP="00237E86">
      <w:pPr>
        <w:suppressAutoHyphens/>
        <w:spacing w:line="360" w:lineRule="auto"/>
        <w:jc w:val="both"/>
        <w:rPr>
          <w:b/>
          <w:sz w:val="24"/>
          <w:szCs w:val="24"/>
          <w:lang w:eastAsia="ar-SA"/>
        </w:rPr>
      </w:pPr>
    </w:p>
    <w:p w14:paraId="6C8FDA0B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Oświadczam, że wszystkie informacje podane w powyższ</w:t>
      </w:r>
      <w:r w:rsidR="002B5E39">
        <w:rPr>
          <w:sz w:val="24"/>
          <w:szCs w:val="24"/>
          <w:lang w:eastAsia="ar-SA"/>
        </w:rPr>
        <w:t xml:space="preserve">ych oświadczeniach są aktualne </w:t>
      </w:r>
      <w:r>
        <w:rPr>
          <w:sz w:val="24"/>
          <w:szCs w:val="24"/>
          <w:lang w:eastAsia="ar-SA"/>
        </w:rPr>
        <w:t xml:space="preserve">i zgodne </w:t>
      </w:r>
      <w:r w:rsidR="002B5E39">
        <w:rPr>
          <w:sz w:val="24"/>
          <w:szCs w:val="24"/>
          <w:lang w:eastAsia="ar-SA"/>
        </w:rPr>
        <w:br/>
      </w:r>
      <w:r>
        <w:rPr>
          <w:sz w:val="24"/>
          <w:szCs w:val="24"/>
          <w:lang w:eastAsia="ar-SA"/>
        </w:rPr>
        <w:t>z prawdą oraz zostały przedstawione z pełną świadomością konsekwencji wprowadzenia Zamawiającego w błąd przy przedstawianiu informacji.</w:t>
      </w:r>
    </w:p>
    <w:p w14:paraId="65ACB97A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2E54634D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76723C9D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178C435B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7B00B852" w14:textId="77777777" w:rsidR="00237E86" w:rsidRDefault="00237E86" w:rsidP="00237E86">
      <w:pPr>
        <w:rPr>
          <w:sz w:val="22"/>
        </w:rPr>
      </w:pPr>
    </w:p>
    <w:p w14:paraId="65AC1FD1" w14:textId="77777777" w:rsidR="00237E86" w:rsidRDefault="00237E86" w:rsidP="00237E86">
      <w:pPr>
        <w:rPr>
          <w:sz w:val="22"/>
        </w:rPr>
      </w:pPr>
    </w:p>
    <w:p w14:paraId="174D82D9" w14:textId="77777777" w:rsidR="00237E86" w:rsidRDefault="00237E86" w:rsidP="00237E86">
      <w:pPr>
        <w:rPr>
          <w:sz w:val="22"/>
        </w:rPr>
      </w:pPr>
    </w:p>
    <w:p w14:paraId="13A18438" w14:textId="77777777" w:rsidR="00237E86" w:rsidRDefault="00237E86" w:rsidP="00237E86">
      <w:pPr>
        <w:rPr>
          <w:sz w:val="24"/>
          <w:szCs w:val="24"/>
        </w:rPr>
      </w:pPr>
    </w:p>
    <w:p w14:paraId="365A1377" w14:textId="77777777" w:rsidR="00237E86" w:rsidRDefault="00237E86" w:rsidP="00237E86"/>
    <w:p w14:paraId="7F94F3BD" w14:textId="77777777" w:rsidR="00340662" w:rsidRDefault="00340662" w:rsidP="00237E86"/>
    <w:p w14:paraId="1057A88D" w14:textId="77777777" w:rsidR="00340662" w:rsidRDefault="00340662" w:rsidP="00237E86"/>
    <w:p w14:paraId="0DE9EBB0" w14:textId="77777777" w:rsidR="00340662" w:rsidRDefault="00340662" w:rsidP="00237E86"/>
    <w:p w14:paraId="620376D5" w14:textId="77777777" w:rsidR="00340662" w:rsidRDefault="00340662" w:rsidP="00237E86"/>
    <w:p w14:paraId="6E6CA16B" w14:textId="77777777" w:rsidR="00DA22C9" w:rsidRDefault="00DA22C9" w:rsidP="00237E86"/>
    <w:p w14:paraId="58796601" w14:textId="77777777" w:rsidR="00DA22C9" w:rsidRDefault="00DA22C9" w:rsidP="00237E86"/>
    <w:p w14:paraId="444B1000" w14:textId="77777777" w:rsidR="00DA22C9" w:rsidRDefault="00DA22C9" w:rsidP="00237E86"/>
    <w:p w14:paraId="39F2B68D" w14:textId="77777777" w:rsidR="00340662" w:rsidRDefault="00340662" w:rsidP="00237E86"/>
    <w:p w14:paraId="02E1C6E1" w14:textId="61A768CE" w:rsidR="00237E86" w:rsidRPr="00DA22C9" w:rsidRDefault="00237E86" w:rsidP="00DA22C9">
      <w:pPr>
        <w:pStyle w:val="Nagwek1"/>
        <w:spacing w:before="0"/>
        <w:jc w:val="both"/>
        <w:rPr>
          <w:rFonts w:ascii="Times New Roman" w:hAnsi="Times New Roman"/>
          <w:b w:val="0"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t>Dokument podpisany kwalifikowanym podpisem elektronicznym/podpisem zaufanym/podp</w:t>
      </w:r>
      <w:r w:rsidR="002B5E39">
        <w:rPr>
          <w:rFonts w:ascii="Times New Roman" w:hAnsi="Times New Roman"/>
          <w:b w:val="0"/>
          <w:szCs w:val="24"/>
          <w:u w:val="none"/>
        </w:rPr>
        <w:t xml:space="preserve">isem </w:t>
      </w:r>
      <w:r w:rsidR="00473B25">
        <w:rPr>
          <w:rFonts w:ascii="Times New Roman" w:hAnsi="Times New Roman"/>
          <w:b w:val="0"/>
          <w:szCs w:val="24"/>
          <w:u w:val="none"/>
        </w:rPr>
        <w:t>osobistym</w:t>
      </w:r>
    </w:p>
    <w:sectPr w:rsidR="00237E86" w:rsidRPr="00DA22C9" w:rsidSect="00C7193D">
      <w:headerReference w:type="default" r:id="rId8"/>
      <w:footerReference w:type="default" r:id="rId9"/>
      <w:pgSz w:w="11907" w:h="16840"/>
      <w:pgMar w:top="851" w:right="851" w:bottom="851" w:left="851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55520" w14:textId="77777777" w:rsidR="00517918" w:rsidRDefault="00517918">
      <w:r>
        <w:separator/>
      </w:r>
    </w:p>
  </w:endnote>
  <w:endnote w:type="continuationSeparator" w:id="0">
    <w:p w14:paraId="4AFB3CFE" w14:textId="77777777" w:rsidR="00517918" w:rsidRDefault="00517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mplitudePl Book">
    <w:altName w:val="Arial"/>
    <w:charset w:val="EE"/>
    <w:family w:val="roman"/>
    <w:pitch w:val="variable"/>
  </w:font>
  <w:font w:name="AmplitudeCE Book">
    <w:altName w:val="Arial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49F96" w14:textId="77777777" w:rsidR="001A50F7" w:rsidRPr="00C7193D" w:rsidRDefault="002600FF" w:rsidP="00C7193D">
    <w:pPr>
      <w:pStyle w:val="Stopka"/>
      <w:jc w:val="center"/>
      <w:rPr>
        <w:sz w:val="24"/>
        <w:szCs w:val="24"/>
      </w:rPr>
    </w:pPr>
    <w:sdt>
      <w:sdtPr>
        <w:id w:val="1335098820"/>
        <w:docPartObj>
          <w:docPartGallery w:val="Page Numbers (Bottom of Page)"/>
          <w:docPartUnique/>
        </w:docPartObj>
      </w:sdtPr>
      <w:sdtEndPr/>
      <w:sdtContent>
        <w:r w:rsidR="001A50F7">
          <w:fldChar w:fldCharType="begin"/>
        </w:r>
        <w:r w:rsidR="001A50F7">
          <w:instrText>PAGE   \* MERGEFORMAT</w:instrText>
        </w:r>
        <w:r w:rsidR="001A50F7">
          <w:fldChar w:fldCharType="separate"/>
        </w:r>
        <w:r w:rsidR="00DA22C9">
          <w:rPr>
            <w:noProof/>
          </w:rPr>
          <w:t>1</w:t>
        </w:r>
        <w:r w:rsidR="001A50F7">
          <w:fldChar w:fldCharType="end"/>
        </w:r>
        <w:r w:rsidR="00C724E3">
          <w:br/>
        </w:r>
      </w:sdtContent>
    </w:sdt>
    <w:r w:rsidR="00C724E3">
      <w:rPr>
        <w:sz w:val="24"/>
        <w:szCs w:val="24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2688A" w14:textId="77777777" w:rsidR="00517918" w:rsidRDefault="00517918">
      <w:r>
        <w:separator/>
      </w:r>
    </w:p>
  </w:footnote>
  <w:footnote w:type="continuationSeparator" w:id="0">
    <w:p w14:paraId="3462FFA9" w14:textId="77777777" w:rsidR="00517918" w:rsidRDefault="00517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D1E74" w14:textId="79740F49" w:rsidR="001D15FA" w:rsidRPr="00B876E3" w:rsidRDefault="001D15FA" w:rsidP="00B95683">
    <w:pPr>
      <w:pStyle w:val="Nagwek"/>
      <w:tabs>
        <w:tab w:val="clear" w:pos="4819"/>
        <w:tab w:val="left" w:pos="8370"/>
      </w:tabs>
      <w:rPr>
        <w:i/>
      </w:rPr>
    </w:pPr>
    <w:r w:rsidRPr="000D0901">
      <w:rPr>
        <w:sz w:val="24"/>
        <w:szCs w:val="24"/>
      </w:rPr>
      <w:t xml:space="preserve">                                                                                                                                          </w:t>
    </w:r>
    <w:r w:rsidR="00AA7F3A">
      <w:rPr>
        <w:sz w:val="24"/>
        <w:szCs w:val="24"/>
      </w:rPr>
      <w:t xml:space="preserve">  </w:t>
    </w:r>
    <w:r w:rsidRPr="000D0901">
      <w:rPr>
        <w:sz w:val="24"/>
        <w:szCs w:val="24"/>
      </w:rPr>
      <w:t xml:space="preserve"> </w:t>
    </w:r>
    <w:r w:rsidR="003E65FC">
      <w:rPr>
        <w:sz w:val="24"/>
        <w:szCs w:val="24"/>
      </w:rPr>
      <w:t xml:space="preserve">             </w:t>
    </w:r>
    <w:r w:rsidR="00B95683" w:rsidRPr="00B876E3">
      <w:rPr>
        <w:i/>
      </w:rPr>
      <w:t>ZP.</w:t>
    </w:r>
    <w:r w:rsidR="003B027D">
      <w:rPr>
        <w:i/>
      </w:rPr>
      <w:t>2</w:t>
    </w:r>
    <w:r w:rsidR="00583009" w:rsidRPr="00B876E3">
      <w:rPr>
        <w:i/>
      </w:rPr>
      <w:t>.</w:t>
    </w:r>
    <w:r w:rsidRPr="00B876E3">
      <w:rPr>
        <w:i/>
      </w:rPr>
      <w:t>202</w:t>
    </w:r>
    <w:r w:rsidR="001706B1">
      <w:rPr>
        <w:i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860" w:hanging="360"/>
      </w:pPr>
      <w:rPr>
        <w:rFonts w:ascii="Symbol" w:hAnsi="Symbol" w:cs="Symbol" w:hint="default"/>
        <w:color w:val="000000"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4" w15:restartNumberingAfterBreak="0">
    <w:nsid w:val="00000005"/>
    <w:multiLevelType w:val="multilevel"/>
    <w:tmpl w:val="DB3C2E62"/>
    <w:name w:val="WW8Num5"/>
    <w:lvl w:ilvl="0">
      <w:start w:val="1"/>
      <w:numFmt w:val="decimal"/>
      <w:lvlText w:val="%1."/>
      <w:lvlJc w:val="left"/>
      <w:pPr>
        <w:tabs>
          <w:tab w:val="num" w:pos="311"/>
        </w:tabs>
        <w:ind w:left="1211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Cs/>
        <w:color w:val="000000"/>
      </w:rPr>
    </w:lvl>
  </w:abstractNum>
  <w:abstractNum w:abstractNumId="6" w15:restartNumberingAfterBreak="0">
    <w:nsid w:val="00000007"/>
    <w:multiLevelType w:val="singleLevel"/>
    <w:tmpl w:val="DBD63B00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10" w:hanging="510"/>
      </w:pPr>
      <w:rPr>
        <w:rFonts w:ascii="Times New Roman" w:eastAsia="Times New Roman" w:hAnsi="Times New Roman" w:cs="Times New Roman"/>
        <w:bCs/>
        <w:position w:val="0"/>
        <w:sz w:val="24"/>
        <w:vertAlign w:val="baseline"/>
      </w:rPr>
    </w:lvl>
  </w:abstractNum>
  <w:abstractNum w:abstractNumId="7" w15:restartNumberingAfterBreak="0">
    <w:nsid w:val="01AF464A"/>
    <w:multiLevelType w:val="hybridMultilevel"/>
    <w:tmpl w:val="892E1564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044509D7"/>
    <w:multiLevelType w:val="hybridMultilevel"/>
    <w:tmpl w:val="32F8CE74"/>
    <w:lvl w:ilvl="0" w:tplc="F51E23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1669B4"/>
    <w:multiLevelType w:val="multilevel"/>
    <w:tmpl w:val="8846493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172062"/>
    <w:multiLevelType w:val="multilevel"/>
    <w:tmpl w:val="F4C82E3E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4357852"/>
    <w:multiLevelType w:val="hybridMultilevel"/>
    <w:tmpl w:val="47BA2818"/>
    <w:lvl w:ilvl="0" w:tplc="B5EEDB5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15E53564"/>
    <w:multiLevelType w:val="hybridMultilevel"/>
    <w:tmpl w:val="1026E4D6"/>
    <w:lvl w:ilvl="0" w:tplc="421819B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141845"/>
    <w:multiLevelType w:val="hybridMultilevel"/>
    <w:tmpl w:val="642082CC"/>
    <w:lvl w:ilvl="0" w:tplc="594C3D4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1B885AB6"/>
    <w:multiLevelType w:val="singleLevel"/>
    <w:tmpl w:val="1C787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5" w15:restartNumberingAfterBreak="0">
    <w:nsid w:val="22CB00D9"/>
    <w:multiLevelType w:val="hybridMultilevel"/>
    <w:tmpl w:val="524A7770"/>
    <w:lvl w:ilvl="0" w:tplc="00000015">
      <w:start w:val="1"/>
      <w:numFmt w:val="decimal"/>
      <w:lvlText w:val="%1."/>
      <w:lvlJc w:val="left"/>
      <w:pPr>
        <w:tabs>
          <w:tab w:val="num" w:pos="7456"/>
        </w:tabs>
        <w:ind w:left="7456" w:hanging="360"/>
      </w:pPr>
      <w:rPr>
        <w:rFonts w:hint="default"/>
        <w:b w:val="0"/>
      </w:rPr>
    </w:lvl>
    <w:lvl w:ilvl="1" w:tplc="D3A04A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2F1AE5"/>
    <w:multiLevelType w:val="hybridMultilevel"/>
    <w:tmpl w:val="88CC99B0"/>
    <w:lvl w:ilvl="0" w:tplc="17D0E16C">
      <w:start w:val="1"/>
      <w:numFmt w:val="lowerLetter"/>
      <w:lvlText w:val="%1)"/>
      <w:lvlJc w:val="left"/>
      <w:pPr>
        <w:ind w:left="2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95" w:hanging="360"/>
      </w:pPr>
    </w:lvl>
    <w:lvl w:ilvl="2" w:tplc="0415001B" w:tentative="1">
      <w:start w:val="1"/>
      <w:numFmt w:val="lowerRoman"/>
      <w:lvlText w:val="%3."/>
      <w:lvlJc w:val="right"/>
      <w:pPr>
        <w:ind w:left="3915" w:hanging="180"/>
      </w:pPr>
    </w:lvl>
    <w:lvl w:ilvl="3" w:tplc="0415000F" w:tentative="1">
      <w:start w:val="1"/>
      <w:numFmt w:val="decimal"/>
      <w:lvlText w:val="%4."/>
      <w:lvlJc w:val="left"/>
      <w:pPr>
        <w:ind w:left="4635" w:hanging="360"/>
      </w:pPr>
    </w:lvl>
    <w:lvl w:ilvl="4" w:tplc="04150019" w:tentative="1">
      <w:start w:val="1"/>
      <w:numFmt w:val="lowerLetter"/>
      <w:lvlText w:val="%5."/>
      <w:lvlJc w:val="left"/>
      <w:pPr>
        <w:ind w:left="5355" w:hanging="360"/>
      </w:pPr>
    </w:lvl>
    <w:lvl w:ilvl="5" w:tplc="0415001B" w:tentative="1">
      <w:start w:val="1"/>
      <w:numFmt w:val="lowerRoman"/>
      <w:lvlText w:val="%6."/>
      <w:lvlJc w:val="right"/>
      <w:pPr>
        <w:ind w:left="6075" w:hanging="180"/>
      </w:pPr>
    </w:lvl>
    <w:lvl w:ilvl="6" w:tplc="0415000F" w:tentative="1">
      <w:start w:val="1"/>
      <w:numFmt w:val="decimal"/>
      <w:lvlText w:val="%7."/>
      <w:lvlJc w:val="left"/>
      <w:pPr>
        <w:ind w:left="6795" w:hanging="360"/>
      </w:pPr>
    </w:lvl>
    <w:lvl w:ilvl="7" w:tplc="04150019" w:tentative="1">
      <w:start w:val="1"/>
      <w:numFmt w:val="lowerLetter"/>
      <w:lvlText w:val="%8."/>
      <w:lvlJc w:val="left"/>
      <w:pPr>
        <w:ind w:left="7515" w:hanging="360"/>
      </w:pPr>
    </w:lvl>
    <w:lvl w:ilvl="8" w:tplc="0415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17" w15:restartNumberingAfterBreak="0">
    <w:nsid w:val="27AE6A2E"/>
    <w:multiLevelType w:val="hybridMultilevel"/>
    <w:tmpl w:val="6316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A222665"/>
    <w:multiLevelType w:val="hybridMultilevel"/>
    <w:tmpl w:val="3A10FC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B552628"/>
    <w:multiLevelType w:val="hybridMultilevel"/>
    <w:tmpl w:val="9648CA3E"/>
    <w:lvl w:ilvl="0" w:tplc="4184D0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98FEC7C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425132"/>
    <w:multiLevelType w:val="multilevel"/>
    <w:tmpl w:val="89CA8E6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2F686FCE"/>
    <w:multiLevelType w:val="hybridMultilevel"/>
    <w:tmpl w:val="F44EF05C"/>
    <w:lvl w:ilvl="0" w:tplc="0415000F">
      <w:start w:val="13"/>
      <w:numFmt w:val="decimal"/>
      <w:lvlText w:val="%1."/>
      <w:lvlJc w:val="left"/>
      <w:pPr>
        <w:ind w:left="65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883A92"/>
    <w:multiLevelType w:val="hybridMultilevel"/>
    <w:tmpl w:val="6E10EEC6"/>
    <w:lvl w:ilvl="0" w:tplc="B06EE6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F9F32D3"/>
    <w:multiLevelType w:val="hybridMultilevel"/>
    <w:tmpl w:val="3092B202"/>
    <w:lvl w:ilvl="0" w:tplc="04150011">
      <w:start w:val="1"/>
      <w:numFmt w:val="decimal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4" w15:restartNumberingAfterBreak="0">
    <w:nsid w:val="309C180E"/>
    <w:multiLevelType w:val="multilevel"/>
    <w:tmpl w:val="0B8091DE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5" w15:restartNumberingAfterBreak="0">
    <w:nsid w:val="387653BC"/>
    <w:multiLevelType w:val="hybridMultilevel"/>
    <w:tmpl w:val="E12AA0BE"/>
    <w:lvl w:ilvl="0" w:tplc="488806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FE3637"/>
    <w:multiLevelType w:val="hybridMultilevel"/>
    <w:tmpl w:val="A0D0BB02"/>
    <w:lvl w:ilvl="0" w:tplc="46E655A2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38FE36BC"/>
    <w:multiLevelType w:val="hybridMultilevel"/>
    <w:tmpl w:val="10E2F446"/>
    <w:lvl w:ilvl="0" w:tplc="E3BADAF0">
      <w:start w:val="1"/>
      <w:numFmt w:val="bullet"/>
      <w:lvlText w:val=""/>
      <w:lvlJc w:val="left"/>
      <w:pPr>
        <w:ind w:left="2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28" w15:restartNumberingAfterBreak="0">
    <w:nsid w:val="3A2F62DE"/>
    <w:multiLevelType w:val="hybridMultilevel"/>
    <w:tmpl w:val="5870569E"/>
    <w:lvl w:ilvl="0" w:tplc="421819B6">
      <w:start w:val="1"/>
      <w:numFmt w:val="bullet"/>
      <w:lvlText w:val="˗"/>
      <w:lvlJc w:val="left"/>
      <w:pPr>
        <w:ind w:left="205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29" w15:restartNumberingAfterBreak="0">
    <w:nsid w:val="3BDB7E9F"/>
    <w:multiLevelType w:val="multilevel"/>
    <w:tmpl w:val="511AA3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41D47D9"/>
    <w:multiLevelType w:val="hybridMultilevel"/>
    <w:tmpl w:val="15BAEABA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456E3FC7"/>
    <w:multiLevelType w:val="hybridMultilevel"/>
    <w:tmpl w:val="EA7EA97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49046437"/>
    <w:multiLevelType w:val="hybridMultilevel"/>
    <w:tmpl w:val="94DC3E58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512984"/>
    <w:multiLevelType w:val="hybridMultilevel"/>
    <w:tmpl w:val="C0BC9B80"/>
    <w:lvl w:ilvl="0" w:tplc="90FCA5E4">
      <w:start w:val="1"/>
      <w:numFmt w:val="decimal"/>
      <w:lvlText w:val="%1)"/>
      <w:lvlJc w:val="left"/>
      <w:pPr>
        <w:ind w:left="2552" w:hanging="417"/>
      </w:pPr>
      <w:rPr>
        <w:rFonts w:ascii="Times New Roman" w:eastAsia="Arial" w:hAnsi="Times New Roman" w:cs="Times New Roman" w:hint="default"/>
        <w:b w:val="0"/>
        <w:color w:val="0F0F0F"/>
        <w:spacing w:val="0"/>
        <w:w w:val="100"/>
        <w:sz w:val="24"/>
        <w:szCs w:val="24"/>
      </w:rPr>
    </w:lvl>
    <w:lvl w:ilvl="1" w:tplc="4E5A6862">
      <w:start w:val="1"/>
      <w:numFmt w:val="bullet"/>
      <w:lvlText w:val="•"/>
      <w:lvlJc w:val="left"/>
      <w:pPr>
        <w:ind w:left="3365" w:hanging="417"/>
      </w:pPr>
      <w:rPr>
        <w:rFonts w:hint="default"/>
      </w:rPr>
    </w:lvl>
    <w:lvl w:ilvl="2" w:tplc="0700CEA0">
      <w:start w:val="1"/>
      <w:numFmt w:val="bullet"/>
      <w:lvlText w:val="•"/>
      <w:lvlJc w:val="left"/>
      <w:pPr>
        <w:ind w:left="4178" w:hanging="417"/>
      </w:pPr>
      <w:rPr>
        <w:rFonts w:hint="default"/>
      </w:rPr>
    </w:lvl>
    <w:lvl w:ilvl="3" w:tplc="74160B40">
      <w:start w:val="1"/>
      <w:numFmt w:val="bullet"/>
      <w:lvlText w:val="•"/>
      <w:lvlJc w:val="left"/>
      <w:pPr>
        <w:ind w:left="4991" w:hanging="417"/>
      </w:pPr>
      <w:rPr>
        <w:rFonts w:hint="default"/>
      </w:rPr>
    </w:lvl>
    <w:lvl w:ilvl="4" w:tplc="EA5A1E54">
      <w:start w:val="1"/>
      <w:numFmt w:val="bullet"/>
      <w:lvlText w:val="•"/>
      <w:lvlJc w:val="left"/>
      <w:pPr>
        <w:ind w:left="5804" w:hanging="417"/>
      </w:pPr>
      <w:rPr>
        <w:rFonts w:hint="default"/>
      </w:rPr>
    </w:lvl>
    <w:lvl w:ilvl="5" w:tplc="BF6AC4E2">
      <w:start w:val="1"/>
      <w:numFmt w:val="bullet"/>
      <w:lvlText w:val="•"/>
      <w:lvlJc w:val="left"/>
      <w:pPr>
        <w:ind w:left="6618" w:hanging="417"/>
      </w:pPr>
      <w:rPr>
        <w:rFonts w:hint="default"/>
      </w:rPr>
    </w:lvl>
    <w:lvl w:ilvl="6" w:tplc="AAB6AA84">
      <w:start w:val="1"/>
      <w:numFmt w:val="bullet"/>
      <w:lvlText w:val="•"/>
      <w:lvlJc w:val="left"/>
      <w:pPr>
        <w:ind w:left="7431" w:hanging="417"/>
      </w:pPr>
      <w:rPr>
        <w:rFonts w:hint="default"/>
      </w:rPr>
    </w:lvl>
    <w:lvl w:ilvl="7" w:tplc="27C04628">
      <w:start w:val="1"/>
      <w:numFmt w:val="bullet"/>
      <w:lvlText w:val="•"/>
      <w:lvlJc w:val="left"/>
      <w:pPr>
        <w:ind w:left="8244" w:hanging="417"/>
      </w:pPr>
      <w:rPr>
        <w:rFonts w:hint="default"/>
      </w:rPr>
    </w:lvl>
    <w:lvl w:ilvl="8" w:tplc="DDE8D0A0">
      <w:start w:val="1"/>
      <w:numFmt w:val="bullet"/>
      <w:lvlText w:val="•"/>
      <w:lvlJc w:val="left"/>
      <w:pPr>
        <w:ind w:left="9057" w:hanging="417"/>
      </w:pPr>
      <w:rPr>
        <w:rFonts w:hint="default"/>
      </w:rPr>
    </w:lvl>
  </w:abstractNum>
  <w:abstractNum w:abstractNumId="34" w15:restartNumberingAfterBreak="0">
    <w:nsid w:val="4C6753B2"/>
    <w:multiLevelType w:val="hybridMultilevel"/>
    <w:tmpl w:val="59348FE2"/>
    <w:lvl w:ilvl="0" w:tplc="B5EEDB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4CA50D3C"/>
    <w:multiLevelType w:val="hybridMultilevel"/>
    <w:tmpl w:val="E2405D6E"/>
    <w:lvl w:ilvl="0" w:tplc="AE5EE358">
      <w:start w:val="2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005112A"/>
    <w:multiLevelType w:val="hybridMultilevel"/>
    <w:tmpl w:val="6BFAD088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54730B4C"/>
    <w:multiLevelType w:val="hybridMultilevel"/>
    <w:tmpl w:val="11F2CD20"/>
    <w:lvl w:ilvl="0" w:tplc="D20A8078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B633145"/>
    <w:multiLevelType w:val="hybridMultilevel"/>
    <w:tmpl w:val="318E9912"/>
    <w:lvl w:ilvl="0" w:tplc="CC322190">
      <w:start w:val="1"/>
      <w:numFmt w:val="lowerLetter"/>
      <w:lvlText w:val="%1)"/>
      <w:lvlJc w:val="left"/>
      <w:pPr>
        <w:ind w:left="1428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5BA10106"/>
    <w:multiLevelType w:val="hybridMultilevel"/>
    <w:tmpl w:val="C9A8C8A8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" w15:restartNumberingAfterBreak="0">
    <w:nsid w:val="5E6D4DF3"/>
    <w:multiLevelType w:val="hybridMultilevel"/>
    <w:tmpl w:val="684CB06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2" w15:restartNumberingAfterBreak="0">
    <w:nsid w:val="694D0B83"/>
    <w:multiLevelType w:val="hybridMultilevel"/>
    <w:tmpl w:val="B0DEE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580607"/>
    <w:multiLevelType w:val="multilevel"/>
    <w:tmpl w:val="C256ECD2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26014CF"/>
    <w:multiLevelType w:val="hybridMultilevel"/>
    <w:tmpl w:val="EACE728A"/>
    <w:lvl w:ilvl="0" w:tplc="4CFCE74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6AE4DB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CB40FCA6">
      <w:start w:val="1"/>
      <w:numFmt w:val="bullet"/>
      <w:lvlText w:val=""/>
      <w:lvlJc w:val="left"/>
      <w:pPr>
        <w:tabs>
          <w:tab w:val="num" w:pos="2264"/>
        </w:tabs>
        <w:ind w:left="2264" w:hanging="360"/>
      </w:pPr>
      <w:rPr>
        <w:rFonts w:ascii="Symbol" w:hAnsi="Symbol" w:hint="default"/>
      </w:rPr>
    </w:lvl>
    <w:lvl w:ilvl="3" w:tplc="A252975A">
      <w:start w:val="3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5" w15:restartNumberingAfterBreak="0">
    <w:nsid w:val="731301CE"/>
    <w:multiLevelType w:val="multilevel"/>
    <w:tmpl w:val="F90E40C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A25367E"/>
    <w:multiLevelType w:val="multilevel"/>
    <w:tmpl w:val="3DD22EAC"/>
    <w:lvl w:ilvl="0">
      <w:start w:val="11"/>
      <w:numFmt w:val="decimal"/>
      <w:lvlText w:val="%1"/>
      <w:lvlJc w:val="left"/>
      <w:pPr>
        <w:ind w:left="2183" w:hanging="7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04" w:hanging="704"/>
      </w:pPr>
      <w:rPr>
        <w:rFonts w:ascii="Calibri" w:eastAsia="Arial" w:hAnsi="Calibri" w:hint="default"/>
        <w:color w:val="0F0F0F"/>
        <w:spacing w:val="0"/>
        <w:w w:val="100"/>
        <w:sz w:val="22"/>
        <w:szCs w:val="22"/>
      </w:rPr>
    </w:lvl>
    <w:lvl w:ilvl="2">
      <w:start w:val="1"/>
      <w:numFmt w:val="decimal"/>
      <w:lvlText w:val="%3)"/>
      <w:lvlJc w:val="left"/>
      <w:pPr>
        <w:ind w:left="2159" w:hanging="312"/>
      </w:pPr>
      <w:rPr>
        <w:rFonts w:ascii="Times New Roman" w:eastAsia="Arial" w:hAnsi="Times New Roman" w:cs="Times New Roman" w:hint="default"/>
        <w:color w:val="0F0F0F"/>
        <w:spacing w:val="0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4072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17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1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6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0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95" w:hanging="312"/>
      </w:pPr>
      <w:rPr>
        <w:rFonts w:hint="default"/>
      </w:rPr>
    </w:lvl>
  </w:abstractNum>
  <w:abstractNum w:abstractNumId="47" w15:restartNumberingAfterBreak="0">
    <w:nsid w:val="7AE04440"/>
    <w:multiLevelType w:val="hybridMultilevel"/>
    <w:tmpl w:val="107CEC64"/>
    <w:lvl w:ilvl="0" w:tplc="39C81C68">
      <w:start w:val="1"/>
      <w:numFmt w:val="decimal"/>
      <w:lvlText w:val="%1)"/>
      <w:lvlJc w:val="left"/>
      <w:pPr>
        <w:tabs>
          <w:tab w:val="num" w:pos="5747"/>
        </w:tabs>
        <w:ind w:left="5747" w:hanging="360"/>
      </w:pPr>
      <w:rPr>
        <w:rFonts w:hint="default"/>
        <w:i/>
        <w:sz w:val="24"/>
        <w:szCs w:val="24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F3CBAC6">
      <w:start w:val="1"/>
      <w:numFmt w:val="lowerLetter"/>
      <w:lvlText w:val="%3)"/>
      <w:lvlJc w:val="right"/>
      <w:pPr>
        <w:tabs>
          <w:tab w:val="num" w:pos="464"/>
        </w:tabs>
        <w:ind w:left="464" w:hanging="180"/>
      </w:pPr>
      <w:rPr>
        <w:rFonts w:hint="default"/>
      </w:rPr>
    </w:lvl>
    <w:lvl w:ilvl="3" w:tplc="4CD0515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0201E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C8557D9"/>
    <w:multiLevelType w:val="multilevel"/>
    <w:tmpl w:val="1374B5C6"/>
    <w:lvl w:ilvl="0">
      <w:start w:val="9"/>
      <w:numFmt w:val="decimal"/>
      <w:lvlText w:val="%1"/>
      <w:lvlJc w:val="left"/>
      <w:pPr>
        <w:ind w:left="2116" w:hanging="714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16" w:hanging="714"/>
      </w:pPr>
      <w:rPr>
        <w:rFonts w:ascii="Times New Roman" w:eastAsia="Times New Roman" w:hAnsi="Times New Roman" w:hint="default"/>
        <w:color w:val="0F0F0F"/>
        <w:w w:val="116"/>
        <w:sz w:val="22"/>
        <w:szCs w:val="22"/>
      </w:rPr>
    </w:lvl>
    <w:lvl w:ilvl="2">
      <w:start w:val="1"/>
      <w:numFmt w:val="decimal"/>
      <w:lvlText w:val="%3)"/>
      <w:lvlJc w:val="left"/>
      <w:pPr>
        <w:ind w:left="2542" w:hanging="422"/>
      </w:pPr>
      <w:rPr>
        <w:rFonts w:ascii="Times New Roman" w:eastAsia="Times New Roman" w:hAnsi="Times New Roman" w:cs="Times New Roman" w:hint="default"/>
        <w:b/>
        <w:color w:val="0F0F0F"/>
        <w:spacing w:val="0"/>
        <w:w w:val="100"/>
        <w:sz w:val="24"/>
        <w:szCs w:val="24"/>
      </w:rPr>
    </w:lvl>
    <w:lvl w:ilvl="3">
      <w:start w:val="1"/>
      <w:numFmt w:val="lowerLetter"/>
      <w:lvlText w:val="%4)"/>
      <w:lvlJc w:val="left"/>
      <w:pPr>
        <w:ind w:left="2518" w:hanging="297"/>
      </w:pPr>
      <w:rPr>
        <w:rFonts w:ascii="Times New Roman" w:eastAsia="Arial" w:hAnsi="Times New Roman" w:cs="Times New Roman" w:hint="default"/>
        <w:color w:val="0F0F0F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ind w:left="3736" w:hanging="2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8" w:hanging="2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9" w:hanging="2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2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1" w:hanging="297"/>
      </w:pPr>
      <w:rPr>
        <w:rFonts w:hint="default"/>
      </w:rPr>
    </w:lvl>
  </w:abstractNum>
  <w:abstractNum w:abstractNumId="49" w15:restartNumberingAfterBreak="0">
    <w:nsid w:val="7EBC3F5A"/>
    <w:multiLevelType w:val="hybridMultilevel"/>
    <w:tmpl w:val="E9CE26E6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925AD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574367">
    <w:abstractNumId w:val="24"/>
  </w:num>
  <w:num w:numId="2" w16cid:durableId="1174031362">
    <w:abstractNumId w:val="15"/>
  </w:num>
  <w:num w:numId="3" w16cid:durableId="480269229">
    <w:abstractNumId w:val="47"/>
  </w:num>
  <w:num w:numId="4" w16cid:durableId="1263226728">
    <w:abstractNumId w:val="44"/>
  </w:num>
  <w:num w:numId="5" w16cid:durableId="1383099547">
    <w:abstractNumId w:val="19"/>
  </w:num>
  <w:num w:numId="6" w16cid:durableId="1855683328">
    <w:abstractNumId w:val="22"/>
  </w:num>
  <w:num w:numId="7" w16cid:durableId="2133089589">
    <w:abstractNumId w:val="14"/>
  </w:num>
  <w:num w:numId="8" w16cid:durableId="1168134667">
    <w:abstractNumId w:val="48"/>
  </w:num>
  <w:num w:numId="9" w16cid:durableId="2007128605">
    <w:abstractNumId w:val="16"/>
  </w:num>
  <w:num w:numId="10" w16cid:durableId="804852687">
    <w:abstractNumId w:val="33"/>
  </w:num>
  <w:num w:numId="11" w16cid:durableId="201481166">
    <w:abstractNumId w:val="35"/>
  </w:num>
  <w:num w:numId="12" w16cid:durableId="10846931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50270292">
    <w:abstractNumId w:val="42"/>
  </w:num>
  <w:num w:numId="14" w16cid:durableId="1582834468">
    <w:abstractNumId w:val="30"/>
  </w:num>
  <w:num w:numId="15" w16cid:durableId="162864125">
    <w:abstractNumId w:val="34"/>
  </w:num>
  <w:num w:numId="16" w16cid:durableId="1569878329">
    <w:abstractNumId w:val="12"/>
  </w:num>
  <w:num w:numId="17" w16cid:durableId="1943030844">
    <w:abstractNumId w:val="40"/>
  </w:num>
  <w:num w:numId="18" w16cid:durableId="365564916">
    <w:abstractNumId w:val="36"/>
  </w:num>
  <w:num w:numId="19" w16cid:durableId="563490658">
    <w:abstractNumId w:val="7"/>
  </w:num>
  <w:num w:numId="20" w16cid:durableId="24017895">
    <w:abstractNumId w:val="28"/>
  </w:num>
  <w:num w:numId="21" w16cid:durableId="171651316">
    <w:abstractNumId w:val="46"/>
  </w:num>
  <w:num w:numId="22" w16cid:durableId="1867670648">
    <w:abstractNumId w:val="27"/>
  </w:num>
  <w:num w:numId="23" w16cid:durableId="2144153500">
    <w:abstractNumId w:val="17"/>
  </w:num>
  <w:num w:numId="24" w16cid:durableId="239759346">
    <w:abstractNumId w:val="25"/>
  </w:num>
  <w:num w:numId="25" w16cid:durableId="1329944830">
    <w:abstractNumId w:val="32"/>
  </w:num>
  <w:num w:numId="26" w16cid:durableId="1265190580">
    <w:abstractNumId w:val="18"/>
  </w:num>
  <w:num w:numId="27" w16cid:durableId="1003976767">
    <w:abstractNumId w:val="38"/>
  </w:num>
  <w:num w:numId="28" w16cid:durableId="280067226">
    <w:abstractNumId w:val="29"/>
  </w:num>
  <w:num w:numId="29" w16cid:durableId="707535751">
    <w:abstractNumId w:val="43"/>
  </w:num>
  <w:num w:numId="30" w16cid:durableId="774710206">
    <w:abstractNumId w:val="10"/>
  </w:num>
  <w:num w:numId="31" w16cid:durableId="1964388335">
    <w:abstractNumId w:val="21"/>
  </w:num>
  <w:num w:numId="32" w16cid:durableId="565334528">
    <w:abstractNumId w:val="45"/>
  </w:num>
  <w:num w:numId="33" w16cid:durableId="1373843923">
    <w:abstractNumId w:val="9"/>
  </w:num>
  <w:num w:numId="34" w16cid:durableId="1034187715">
    <w:abstractNumId w:val="13"/>
  </w:num>
  <w:num w:numId="35" w16cid:durableId="1581526845">
    <w:abstractNumId w:val="20"/>
  </w:num>
  <w:num w:numId="36" w16cid:durableId="1282103325">
    <w:abstractNumId w:val="23"/>
  </w:num>
  <w:num w:numId="37" w16cid:durableId="1390224775">
    <w:abstractNumId w:val="49"/>
  </w:num>
  <w:num w:numId="38" w16cid:durableId="254751204">
    <w:abstractNumId w:val="31"/>
  </w:num>
  <w:num w:numId="39" w16cid:durableId="8418900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78291752">
    <w:abstractNumId w:val="49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21273307">
    <w:abstractNumId w:val="32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03557025">
    <w:abstractNumId w:val="37"/>
  </w:num>
  <w:num w:numId="43" w16cid:durableId="1142312955">
    <w:abstractNumId w:val="4"/>
  </w:num>
  <w:num w:numId="44" w16cid:durableId="1287470860">
    <w:abstractNumId w:val="39"/>
  </w:num>
  <w:num w:numId="45" w16cid:durableId="1710567235">
    <w:abstractNumId w:val="8"/>
  </w:num>
  <w:num w:numId="46" w16cid:durableId="1581908720">
    <w:abstractNumId w:val="41"/>
  </w:num>
  <w:num w:numId="47" w16cid:durableId="1350644363">
    <w:abstractNumId w:val="11"/>
  </w:num>
  <w:num w:numId="48" w16cid:durableId="1639218815">
    <w:abstractNumId w:val="2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3EA"/>
    <w:rsid w:val="000003E4"/>
    <w:rsid w:val="0000042D"/>
    <w:rsid w:val="0000117D"/>
    <w:rsid w:val="000011ED"/>
    <w:rsid w:val="00001292"/>
    <w:rsid w:val="00001435"/>
    <w:rsid w:val="0000150E"/>
    <w:rsid w:val="000016C3"/>
    <w:rsid w:val="00002010"/>
    <w:rsid w:val="000020FC"/>
    <w:rsid w:val="00002B2D"/>
    <w:rsid w:val="00002B9B"/>
    <w:rsid w:val="00002D7E"/>
    <w:rsid w:val="00002E7E"/>
    <w:rsid w:val="00002F20"/>
    <w:rsid w:val="00002FD5"/>
    <w:rsid w:val="000030C8"/>
    <w:rsid w:val="00003362"/>
    <w:rsid w:val="00003C0A"/>
    <w:rsid w:val="00003C61"/>
    <w:rsid w:val="00003D3A"/>
    <w:rsid w:val="000044DE"/>
    <w:rsid w:val="00004776"/>
    <w:rsid w:val="00004A83"/>
    <w:rsid w:val="00004D23"/>
    <w:rsid w:val="00004FA8"/>
    <w:rsid w:val="00005139"/>
    <w:rsid w:val="00005240"/>
    <w:rsid w:val="00005412"/>
    <w:rsid w:val="0000559C"/>
    <w:rsid w:val="0000565B"/>
    <w:rsid w:val="00005993"/>
    <w:rsid w:val="00005CAB"/>
    <w:rsid w:val="00005D6F"/>
    <w:rsid w:val="00005D9F"/>
    <w:rsid w:val="00005E99"/>
    <w:rsid w:val="00005F4C"/>
    <w:rsid w:val="00006460"/>
    <w:rsid w:val="0000682F"/>
    <w:rsid w:val="000069C3"/>
    <w:rsid w:val="00006F9F"/>
    <w:rsid w:val="00006FE8"/>
    <w:rsid w:val="0000743B"/>
    <w:rsid w:val="00007C67"/>
    <w:rsid w:val="00007E30"/>
    <w:rsid w:val="000109E5"/>
    <w:rsid w:val="000110B0"/>
    <w:rsid w:val="000113AE"/>
    <w:rsid w:val="0001148C"/>
    <w:rsid w:val="000118A0"/>
    <w:rsid w:val="000118EE"/>
    <w:rsid w:val="000119F9"/>
    <w:rsid w:val="00011E3D"/>
    <w:rsid w:val="00011EE9"/>
    <w:rsid w:val="00012127"/>
    <w:rsid w:val="00012181"/>
    <w:rsid w:val="00012330"/>
    <w:rsid w:val="0001235C"/>
    <w:rsid w:val="0001254C"/>
    <w:rsid w:val="000125E1"/>
    <w:rsid w:val="00012DBB"/>
    <w:rsid w:val="00012ED9"/>
    <w:rsid w:val="00012F56"/>
    <w:rsid w:val="000132D3"/>
    <w:rsid w:val="000133B8"/>
    <w:rsid w:val="00013755"/>
    <w:rsid w:val="00013B12"/>
    <w:rsid w:val="00013C26"/>
    <w:rsid w:val="00014803"/>
    <w:rsid w:val="00014D6F"/>
    <w:rsid w:val="00014F85"/>
    <w:rsid w:val="000154CF"/>
    <w:rsid w:val="0001551C"/>
    <w:rsid w:val="000157BD"/>
    <w:rsid w:val="000158E3"/>
    <w:rsid w:val="0001591D"/>
    <w:rsid w:val="00015BA8"/>
    <w:rsid w:val="00015C7E"/>
    <w:rsid w:val="0001656F"/>
    <w:rsid w:val="00016C4C"/>
    <w:rsid w:val="00016E39"/>
    <w:rsid w:val="00016E66"/>
    <w:rsid w:val="00017093"/>
    <w:rsid w:val="0001725B"/>
    <w:rsid w:val="0001738B"/>
    <w:rsid w:val="00017922"/>
    <w:rsid w:val="00017F46"/>
    <w:rsid w:val="0002046F"/>
    <w:rsid w:val="00020652"/>
    <w:rsid w:val="00020866"/>
    <w:rsid w:val="00020CEE"/>
    <w:rsid w:val="00020FF0"/>
    <w:rsid w:val="000211E0"/>
    <w:rsid w:val="0002166A"/>
    <w:rsid w:val="00021938"/>
    <w:rsid w:val="00021BC8"/>
    <w:rsid w:val="00022080"/>
    <w:rsid w:val="000221B2"/>
    <w:rsid w:val="00022202"/>
    <w:rsid w:val="00022461"/>
    <w:rsid w:val="00022602"/>
    <w:rsid w:val="00022704"/>
    <w:rsid w:val="0002294B"/>
    <w:rsid w:val="00022A04"/>
    <w:rsid w:val="00022DD9"/>
    <w:rsid w:val="0002311F"/>
    <w:rsid w:val="000232C9"/>
    <w:rsid w:val="000237B1"/>
    <w:rsid w:val="000238F1"/>
    <w:rsid w:val="00023A3E"/>
    <w:rsid w:val="00023D61"/>
    <w:rsid w:val="00023ED6"/>
    <w:rsid w:val="0002400A"/>
    <w:rsid w:val="000243C9"/>
    <w:rsid w:val="000244D3"/>
    <w:rsid w:val="00024972"/>
    <w:rsid w:val="00024CAC"/>
    <w:rsid w:val="00024DC4"/>
    <w:rsid w:val="0002579E"/>
    <w:rsid w:val="00025989"/>
    <w:rsid w:val="00025B31"/>
    <w:rsid w:val="00025D99"/>
    <w:rsid w:val="00026291"/>
    <w:rsid w:val="000265C8"/>
    <w:rsid w:val="00026E3D"/>
    <w:rsid w:val="00027248"/>
    <w:rsid w:val="000275A5"/>
    <w:rsid w:val="000277E7"/>
    <w:rsid w:val="000301EB"/>
    <w:rsid w:val="000303EE"/>
    <w:rsid w:val="00030696"/>
    <w:rsid w:val="0003079A"/>
    <w:rsid w:val="00030DA4"/>
    <w:rsid w:val="0003112D"/>
    <w:rsid w:val="0003176D"/>
    <w:rsid w:val="00031BF5"/>
    <w:rsid w:val="00031DDD"/>
    <w:rsid w:val="00031E8B"/>
    <w:rsid w:val="000326AD"/>
    <w:rsid w:val="000327A6"/>
    <w:rsid w:val="000328B5"/>
    <w:rsid w:val="00032982"/>
    <w:rsid w:val="00033062"/>
    <w:rsid w:val="000330F1"/>
    <w:rsid w:val="000332FC"/>
    <w:rsid w:val="00033659"/>
    <w:rsid w:val="00033D21"/>
    <w:rsid w:val="00033E2B"/>
    <w:rsid w:val="00033F4E"/>
    <w:rsid w:val="00034568"/>
    <w:rsid w:val="00034608"/>
    <w:rsid w:val="00034BE1"/>
    <w:rsid w:val="000350D0"/>
    <w:rsid w:val="0003579A"/>
    <w:rsid w:val="0003614D"/>
    <w:rsid w:val="00036151"/>
    <w:rsid w:val="00036166"/>
    <w:rsid w:val="000361C2"/>
    <w:rsid w:val="000361D8"/>
    <w:rsid w:val="00036514"/>
    <w:rsid w:val="00036721"/>
    <w:rsid w:val="00036729"/>
    <w:rsid w:val="00036850"/>
    <w:rsid w:val="00036C4D"/>
    <w:rsid w:val="00036D66"/>
    <w:rsid w:val="00036E42"/>
    <w:rsid w:val="00036FEB"/>
    <w:rsid w:val="000377F9"/>
    <w:rsid w:val="00037843"/>
    <w:rsid w:val="00037936"/>
    <w:rsid w:val="00037E6F"/>
    <w:rsid w:val="0004020A"/>
    <w:rsid w:val="000404FD"/>
    <w:rsid w:val="00041A03"/>
    <w:rsid w:val="00041F23"/>
    <w:rsid w:val="00041F4F"/>
    <w:rsid w:val="000422D9"/>
    <w:rsid w:val="000423A2"/>
    <w:rsid w:val="00042B4A"/>
    <w:rsid w:val="0004310F"/>
    <w:rsid w:val="0004322A"/>
    <w:rsid w:val="00043271"/>
    <w:rsid w:val="00043630"/>
    <w:rsid w:val="000446E1"/>
    <w:rsid w:val="000455D0"/>
    <w:rsid w:val="0004574D"/>
    <w:rsid w:val="000459A3"/>
    <w:rsid w:val="00045E99"/>
    <w:rsid w:val="00045FCD"/>
    <w:rsid w:val="00046174"/>
    <w:rsid w:val="00046510"/>
    <w:rsid w:val="000465AF"/>
    <w:rsid w:val="000468FD"/>
    <w:rsid w:val="00046BC8"/>
    <w:rsid w:val="00046EDD"/>
    <w:rsid w:val="00047594"/>
    <w:rsid w:val="0004772A"/>
    <w:rsid w:val="00047BBE"/>
    <w:rsid w:val="00050076"/>
    <w:rsid w:val="00050234"/>
    <w:rsid w:val="00050576"/>
    <w:rsid w:val="00050AB9"/>
    <w:rsid w:val="00050D84"/>
    <w:rsid w:val="00050EA3"/>
    <w:rsid w:val="00051123"/>
    <w:rsid w:val="00051563"/>
    <w:rsid w:val="0005171F"/>
    <w:rsid w:val="00051A29"/>
    <w:rsid w:val="00052260"/>
    <w:rsid w:val="00052A3E"/>
    <w:rsid w:val="00052CDC"/>
    <w:rsid w:val="00052EA8"/>
    <w:rsid w:val="00053E1C"/>
    <w:rsid w:val="000543C5"/>
    <w:rsid w:val="000544D7"/>
    <w:rsid w:val="00054584"/>
    <w:rsid w:val="000545C9"/>
    <w:rsid w:val="00054B1C"/>
    <w:rsid w:val="0005513A"/>
    <w:rsid w:val="000553EB"/>
    <w:rsid w:val="00055547"/>
    <w:rsid w:val="00055C77"/>
    <w:rsid w:val="00055EBC"/>
    <w:rsid w:val="000561E4"/>
    <w:rsid w:val="0005664D"/>
    <w:rsid w:val="000574B4"/>
    <w:rsid w:val="00057583"/>
    <w:rsid w:val="000578FC"/>
    <w:rsid w:val="00057999"/>
    <w:rsid w:val="00057D66"/>
    <w:rsid w:val="00057DA2"/>
    <w:rsid w:val="000603F2"/>
    <w:rsid w:val="000607FA"/>
    <w:rsid w:val="0006116F"/>
    <w:rsid w:val="000614FF"/>
    <w:rsid w:val="00061903"/>
    <w:rsid w:val="00061910"/>
    <w:rsid w:val="00061941"/>
    <w:rsid w:val="00061946"/>
    <w:rsid w:val="00061B42"/>
    <w:rsid w:val="00061C3F"/>
    <w:rsid w:val="00061DEF"/>
    <w:rsid w:val="00061E0B"/>
    <w:rsid w:val="000622A8"/>
    <w:rsid w:val="000622DA"/>
    <w:rsid w:val="00062868"/>
    <w:rsid w:val="00062C0A"/>
    <w:rsid w:val="0006337D"/>
    <w:rsid w:val="0006343B"/>
    <w:rsid w:val="0006386D"/>
    <w:rsid w:val="0006386F"/>
    <w:rsid w:val="0006389C"/>
    <w:rsid w:val="000638B8"/>
    <w:rsid w:val="00063923"/>
    <w:rsid w:val="00063C3A"/>
    <w:rsid w:val="00063C3F"/>
    <w:rsid w:val="00064248"/>
    <w:rsid w:val="000648E7"/>
    <w:rsid w:val="000650FB"/>
    <w:rsid w:val="00065107"/>
    <w:rsid w:val="00065224"/>
    <w:rsid w:val="000658F9"/>
    <w:rsid w:val="00065B07"/>
    <w:rsid w:val="00065BC9"/>
    <w:rsid w:val="00065E15"/>
    <w:rsid w:val="0006603C"/>
    <w:rsid w:val="000664DD"/>
    <w:rsid w:val="00066826"/>
    <w:rsid w:val="00066A7B"/>
    <w:rsid w:val="00066B30"/>
    <w:rsid w:val="000672B9"/>
    <w:rsid w:val="00067F64"/>
    <w:rsid w:val="00070087"/>
    <w:rsid w:val="00070548"/>
    <w:rsid w:val="00070778"/>
    <w:rsid w:val="00070A49"/>
    <w:rsid w:val="00070FEE"/>
    <w:rsid w:val="000711E1"/>
    <w:rsid w:val="00071221"/>
    <w:rsid w:val="00071896"/>
    <w:rsid w:val="0007189E"/>
    <w:rsid w:val="00071BC1"/>
    <w:rsid w:val="0007224B"/>
    <w:rsid w:val="0007242F"/>
    <w:rsid w:val="00072540"/>
    <w:rsid w:val="000726D1"/>
    <w:rsid w:val="000726D6"/>
    <w:rsid w:val="00072703"/>
    <w:rsid w:val="00072962"/>
    <w:rsid w:val="0007298D"/>
    <w:rsid w:val="00072C7B"/>
    <w:rsid w:val="00072E76"/>
    <w:rsid w:val="000732C4"/>
    <w:rsid w:val="000733C9"/>
    <w:rsid w:val="000735FA"/>
    <w:rsid w:val="00073C13"/>
    <w:rsid w:val="00074027"/>
    <w:rsid w:val="00074288"/>
    <w:rsid w:val="0007572E"/>
    <w:rsid w:val="0007582D"/>
    <w:rsid w:val="00075877"/>
    <w:rsid w:val="00075D38"/>
    <w:rsid w:val="00075F61"/>
    <w:rsid w:val="0007627F"/>
    <w:rsid w:val="000763AD"/>
    <w:rsid w:val="000763DD"/>
    <w:rsid w:val="00077011"/>
    <w:rsid w:val="00077431"/>
    <w:rsid w:val="000779BE"/>
    <w:rsid w:val="00077B6A"/>
    <w:rsid w:val="00077D00"/>
    <w:rsid w:val="00077F79"/>
    <w:rsid w:val="000801BF"/>
    <w:rsid w:val="000805E7"/>
    <w:rsid w:val="00080678"/>
    <w:rsid w:val="000810F3"/>
    <w:rsid w:val="00081115"/>
    <w:rsid w:val="000816D3"/>
    <w:rsid w:val="00081BBD"/>
    <w:rsid w:val="00081D88"/>
    <w:rsid w:val="0008230A"/>
    <w:rsid w:val="000825BE"/>
    <w:rsid w:val="0008285F"/>
    <w:rsid w:val="00082C69"/>
    <w:rsid w:val="00082CD9"/>
    <w:rsid w:val="00082F47"/>
    <w:rsid w:val="00083076"/>
    <w:rsid w:val="00083191"/>
    <w:rsid w:val="0008332E"/>
    <w:rsid w:val="00083731"/>
    <w:rsid w:val="00083944"/>
    <w:rsid w:val="00083A71"/>
    <w:rsid w:val="00083AC2"/>
    <w:rsid w:val="00083BE5"/>
    <w:rsid w:val="000842DA"/>
    <w:rsid w:val="000842FE"/>
    <w:rsid w:val="00084729"/>
    <w:rsid w:val="00084E77"/>
    <w:rsid w:val="00085183"/>
    <w:rsid w:val="000857A8"/>
    <w:rsid w:val="00085AF9"/>
    <w:rsid w:val="0008626F"/>
    <w:rsid w:val="00086467"/>
    <w:rsid w:val="000864BE"/>
    <w:rsid w:val="00086763"/>
    <w:rsid w:val="0008690B"/>
    <w:rsid w:val="00087466"/>
    <w:rsid w:val="000874BD"/>
    <w:rsid w:val="000875EF"/>
    <w:rsid w:val="00087931"/>
    <w:rsid w:val="00087B1D"/>
    <w:rsid w:val="00087FAA"/>
    <w:rsid w:val="00087FF8"/>
    <w:rsid w:val="000902B5"/>
    <w:rsid w:val="000906C6"/>
    <w:rsid w:val="0009087A"/>
    <w:rsid w:val="00090942"/>
    <w:rsid w:val="0009099A"/>
    <w:rsid w:val="00090F5B"/>
    <w:rsid w:val="000914D1"/>
    <w:rsid w:val="00091E49"/>
    <w:rsid w:val="00092506"/>
    <w:rsid w:val="00092FE2"/>
    <w:rsid w:val="00093051"/>
    <w:rsid w:val="00093307"/>
    <w:rsid w:val="00093B8D"/>
    <w:rsid w:val="00093CC9"/>
    <w:rsid w:val="0009416C"/>
    <w:rsid w:val="000943C2"/>
    <w:rsid w:val="000943D2"/>
    <w:rsid w:val="000945D9"/>
    <w:rsid w:val="0009462D"/>
    <w:rsid w:val="000948C9"/>
    <w:rsid w:val="000948D8"/>
    <w:rsid w:val="00094C45"/>
    <w:rsid w:val="000951CA"/>
    <w:rsid w:val="000952D1"/>
    <w:rsid w:val="000956AC"/>
    <w:rsid w:val="0009589E"/>
    <w:rsid w:val="00095BAF"/>
    <w:rsid w:val="00095C25"/>
    <w:rsid w:val="00095FCF"/>
    <w:rsid w:val="000966B8"/>
    <w:rsid w:val="00096BC9"/>
    <w:rsid w:val="00096EE3"/>
    <w:rsid w:val="000971C5"/>
    <w:rsid w:val="000971E6"/>
    <w:rsid w:val="00097423"/>
    <w:rsid w:val="000977DA"/>
    <w:rsid w:val="00097C37"/>
    <w:rsid w:val="00097F85"/>
    <w:rsid w:val="000A034F"/>
    <w:rsid w:val="000A063F"/>
    <w:rsid w:val="000A081B"/>
    <w:rsid w:val="000A0A4E"/>
    <w:rsid w:val="000A0AF6"/>
    <w:rsid w:val="000A1018"/>
    <w:rsid w:val="000A169D"/>
    <w:rsid w:val="000A18B2"/>
    <w:rsid w:val="000A1B89"/>
    <w:rsid w:val="000A1CDE"/>
    <w:rsid w:val="000A2027"/>
    <w:rsid w:val="000A2D95"/>
    <w:rsid w:val="000A2F17"/>
    <w:rsid w:val="000A2FE8"/>
    <w:rsid w:val="000A38F5"/>
    <w:rsid w:val="000A3AFF"/>
    <w:rsid w:val="000A3C35"/>
    <w:rsid w:val="000A3C97"/>
    <w:rsid w:val="000A435D"/>
    <w:rsid w:val="000A4FF5"/>
    <w:rsid w:val="000A589F"/>
    <w:rsid w:val="000A5A42"/>
    <w:rsid w:val="000A5B83"/>
    <w:rsid w:val="000A5D40"/>
    <w:rsid w:val="000A5DB3"/>
    <w:rsid w:val="000A5DF9"/>
    <w:rsid w:val="000A60EB"/>
    <w:rsid w:val="000A64B5"/>
    <w:rsid w:val="000A6557"/>
    <w:rsid w:val="000A662B"/>
    <w:rsid w:val="000A67BB"/>
    <w:rsid w:val="000A68EB"/>
    <w:rsid w:val="000A71AD"/>
    <w:rsid w:val="000A7552"/>
    <w:rsid w:val="000B0163"/>
    <w:rsid w:val="000B0390"/>
    <w:rsid w:val="000B0425"/>
    <w:rsid w:val="000B0A65"/>
    <w:rsid w:val="000B0AE4"/>
    <w:rsid w:val="000B155E"/>
    <w:rsid w:val="000B176E"/>
    <w:rsid w:val="000B1B1F"/>
    <w:rsid w:val="000B1BAB"/>
    <w:rsid w:val="000B1D02"/>
    <w:rsid w:val="000B1DDD"/>
    <w:rsid w:val="000B2159"/>
    <w:rsid w:val="000B2714"/>
    <w:rsid w:val="000B2D8A"/>
    <w:rsid w:val="000B308E"/>
    <w:rsid w:val="000B3153"/>
    <w:rsid w:val="000B32BC"/>
    <w:rsid w:val="000B3473"/>
    <w:rsid w:val="000B3568"/>
    <w:rsid w:val="000B3602"/>
    <w:rsid w:val="000B3623"/>
    <w:rsid w:val="000B42BE"/>
    <w:rsid w:val="000B44C9"/>
    <w:rsid w:val="000B4C86"/>
    <w:rsid w:val="000B4FB5"/>
    <w:rsid w:val="000B521F"/>
    <w:rsid w:val="000B547B"/>
    <w:rsid w:val="000B54A7"/>
    <w:rsid w:val="000B5AAB"/>
    <w:rsid w:val="000B5B12"/>
    <w:rsid w:val="000B60C7"/>
    <w:rsid w:val="000B6353"/>
    <w:rsid w:val="000B67CD"/>
    <w:rsid w:val="000B690E"/>
    <w:rsid w:val="000B6F28"/>
    <w:rsid w:val="000B70AF"/>
    <w:rsid w:val="000B739F"/>
    <w:rsid w:val="000B795D"/>
    <w:rsid w:val="000B7A34"/>
    <w:rsid w:val="000B7DAD"/>
    <w:rsid w:val="000B7DB3"/>
    <w:rsid w:val="000B7ECF"/>
    <w:rsid w:val="000C022B"/>
    <w:rsid w:val="000C035B"/>
    <w:rsid w:val="000C065A"/>
    <w:rsid w:val="000C0802"/>
    <w:rsid w:val="000C0988"/>
    <w:rsid w:val="000C0A6C"/>
    <w:rsid w:val="000C0A97"/>
    <w:rsid w:val="000C0C6B"/>
    <w:rsid w:val="000C1008"/>
    <w:rsid w:val="000C12D6"/>
    <w:rsid w:val="000C1621"/>
    <w:rsid w:val="000C170C"/>
    <w:rsid w:val="000C1872"/>
    <w:rsid w:val="000C188B"/>
    <w:rsid w:val="000C1AF8"/>
    <w:rsid w:val="000C1C7E"/>
    <w:rsid w:val="000C1E27"/>
    <w:rsid w:val="000C20D3"/>
    <w:rsid w:val="000C2EE9"/>
    <w:rsid w:val="000C30F3"/>
    <w:rsid w:val="000C32B8"/>
    <w:rsid w:val="000C376E"/>
    <w:rsid w:val="000C379D"/>
    <w:rsid w:val="000C3C1E"/>
    <w:rsid w:val="000C3C76"/>
    <w:rsid w:val="000C3C88"/>
    <w:rsid w:val="000C3E60"/>
    <w:rsid w:val="000C40D1"/>
    <w:rsid w:val="000C4202"/>
    <w:rsid w:val="000C43C8"/>
    <w:rsid w:val="000C4426"/>
    <w:rsid w:val="000C44D7"/>
    <w:rsid w:val="000C45A0"/>
    <w:rsid w:val="000C48CE"/>
    <w:rsid w:val="000C4943"/>
    <w:rsid w:val="000C509F"/>
    <w:rsid w:val="000C516B"/>
    <w:rsid w:val="000C523F"/>
    <w:rsid w:val="000C597D"/>
    <w:rsid w:val="000C5C0B"/>
    <w:rsid w:val="000C5C9A"/>
    <w:rsid w:val="000C6AFF"/>
    <w:rsid w:val="000C6EBF"/>
    <w:rsid w:val="000C729C"/>
    <w:rsid w:val="000C7830"/>
    <w:rsid w:val="000C7B7A"/>
    <w:rsid w:val="000D016A"/>
    <w:rsid w:val="000D036E"/>
    <w:rsid w:val="000D06D9"/>
    <w:rsid w:val="000D0901"/>
    <w:rsid w:val="000D0D6E"/>
    <w:rsid w:val="000D0DA9"/>
    <w:rsid w:val="000D0F40"/>
    <w:rsid w:val="000D112F"/>
    <w:rsid w:val="000D114C"/>
    <w:rsid w:val="000D172A"/>
    <w:rsid w:val="000D1BA9"/>
    <w:rsid w:val="000D20EC"/>
    <w:rsid w:val="000D25DA"/>
    <w:rsid w:val="000D2858"/>
    <w:rsid w:val="000D2A40"/>
    <w:rsid w:val="000D355F"/>
    <w:rsid w:val="000D3F1D"/>
    <w:rsid w:val="000D4796"/>
    <w:rsid w:val="000D47D7"/>
    <w:rsid w:val="000D4BC4"/>
    <w:rsid w:val="000D4CDD"/>
    <w:rsid w:val="000D4D51"/>
    <w:rsid w:val="000D4E88"/>
    <w:rsid w:val="000D4FEB"/>
    <w:rsid w:val="000D529E"/>
    <w:rsid w:val="000D53CF"/>
    <w:rsid w:val="000D57AA"/>
    <w:rsid w:val="000D5AE2"/>
    <w:rsid w:val="000D5E27"/>
    <w:rsid w:val="000D6310"/>
    <w:rsid w:val="000D6743"/>
    <w:rsid w:val="000D67F9"/>
    <w:rsid w:val="000D685F"/>
    <w:rsid w:val="000D6B32"/>
    <w:rsid w:val="000D6C2E"/>
    <w:rsid w:val="000D70A8"/>
    <w:rsid w:val="000D72B3"/>
    <w:rsid w:val="000D72F6"/>
    <w:rsid w:val="000D79A3"/>
    <w:rsid w:val="000D7B3E"/>
    <w:rsid w:val="000E0175"/>
    <w:rsid w:val="000E027F"/>
    <w:rsid w:val="000E0435"/>
    <w:rsid w:val="000E0598"/>
    <w:rsid w:val="000E0927"/>
    <w:rsid w:val="000E0AD3"/>
    <w:rsid w:val="000E0B07"/>
    <w:rsid w:val="000E16FD"/>
    <w:rsid w:val="000E2596"/>
    <w:rsid w:val="000E2719"/>
    <w:rsid w:val="000E27C3"/>
    <w:rsid w:val="000E3B31"/>
    <w:rsid w:val="000E3E9D"/>
    <w:rsid w:val="000E4282"/>
    <w:rsid w:val="000E4458"/>
    <w:rsid w:val="000E4526"/>
    <w:rsid w:val="000E466E"/>
    <w:rsid w:val="000E53C4"/>
    <w:rsid w:val="000E5476"/>
    <w:rsid w:val="000E5B84"/>
    <w:rsid w:val="000E5DC6"/>
    <w:rsid w:val="000E5DF0"/>
    <w:rsid w:val="000E5F12"/>
    <w:rsid w:val="000E6C34"/>
    <w:rsid w:val="000E6CC8"/>
    <w:rsid w:val="000E6CDD"/>
    <w:rsid w:val="000E7254"/>
    <w:rsid w:val="000E730B"/>
    <w:rsid w:val="000E7437"/>
    <w:rsid w:val="000E7C2E"/>
    <w:rsid w:val="000E7DB4"/>
    <w:rsid w:val="000E7E24"/>
    <w:rsid w:val="000E7F54"/>
    <w:rsid w:val="000F00A9"/>
    <w:rsid w:val="000F0881"/>
    <w:rsid w:val="000F0A2D"/>
    <w:rsid w:val="000F0E61"/>
    <w:rsid w:val="000F0F70"/>
    <w:rsid w:val="000F10D3"/>
    <w:rsid w:val="000F1536"/>
    <w:rsid w:val="000F1A22"/>
    <w:rsid w:val="000F22FD"/>
    <w:rsid w:val="000F2524"/>
    <w:rsid w:val="000F2AC9"/>
    <w:rsid w:val="000F2C35"/>
    <w:rsid w:val="000F3396"/>
    <w:rsid w:val="000F3542"/>
    <w:rsid w:val="000F3623"/>
    <w:rsid w:val="000F3930"/>
    <w:rsid w:val="000F3CB5"/>
    <w:rsid w:val="000F3DD5"/>
    <w:rsid w:val="000F3EB4"/>
    <w:rsid w:val="000F3EBC"/>
    <w:rsid w:val="000F4054"/>
    <w:rsid w:val="000F4127"/>
    <w:rsid w:val="000F419A"/>
    <w:rsid w:val="000F4742"/>
    <w:rsid w:val="000F49BA"/>
    <w:rsid w:val="000F4B90"/>
    <w:rsid w:val="000F4D74"/>
    <w:rsid w:val="000F50AF"/>
    <w:rsid w:val="000F5FC3"/>
    <w:rsid w:val="000F5FCD"/>
    <w:rsid w:val="000F6020"/>
    <w:rsid w:val="000F61FD"/>
    <w:rsid w:val="000F68C2"/>
    <w:rsid w:val="000F69D5"/>
    <w:rsid w:val="000F6D85"/>
    <w:rsid w:val="000F766E"/>
    <w:rsid w:val="000F7A79"/>
    <w:rsid w:val="000F7ADF"/>
    <w:rsid w:val="000F7CFF"/>
    <w:rsid w:val="000F7E9C"/>
    <w:rsid w:val="000F7EF7"/>
    <w:rsid w:val="001000E3"/>
    <w:rsid w:val="0010016B"/>
    <w:rsid w:val="0010025B"/>
    <w:rsid w:val="00100573"/>
    <w:rsid w:val="00100643"/>
    <w:rsid w:val="00100661"/>
    <w:rsid w:val="001006F6"/>
    <w:rsid w:val="00100C7D"/>
    <w:rsid w:val="001011A9"/>
    <w:rsid w:val="001012D7"/>
    <w:rsid w:val="0010136D"/>
    <w:rsid w:val="0010141A"/>
    <w:rsid w:val="00101771"/>
    <w:rsid w:val="001018F3"/>
    <w:rsid w:val="00101BA8"/>
    <w:rsid w:val="00101FB4"/>
    <w:rsid w:val="001027D8"/>
    <w:rsid w:val="0010282B"/>
    <w:rsid w:val="00102BF5"/>
    <w:rsid w:val="00102DED"/>
    <w:rsid w:val="001034B5"/>
    <w:rsid w:val="001037F4"/>
    <w:rsid w:val="00103840"/>
    <w:rsid w:val="0010393E"/>
    <w:rsid w:val="00103BFE"/>
    <w:rsid w:val="00103CE2"/>
    <w:rsid w:val="00103E1E"/>
    <w:rsid w:val="00104244"/>
    <w:rsid w:val="00104428"/>
    <w:rsid w:val="00104503"/>
    <w:rsid w:val="001045B7"/>
    <w:rsid w:val="00105689"/>
    <w:rsid w:val="0010735B"/>
    <w:rsid w:val="0010743B"/>
    <w:rsid w:val="0010754D"/>
    <w:rsid w:val="0010781F"/>
    <w:rsid w:val="00107904"/>
    <w:rsid w:val="00107947"/>
    <w:rsid w:val="00107A4E"/>
    <w:rsid w:val="00107B51"/>
    <w:rsid w:val="001100C5"/>
    <w:rsid w:val="00110377"/>
    <w:rsid w:val="00110400"/>
    <w:rsid w:val="0011041D"/>
    <w:rsid w:val="001105CF"/>
    <w:rsid w:val="00111315"/>
    <w:rsid w:val="001113FF"/>
    <w:rsid w:val="00111446"/>
    <w:rsid w:val="00111457"/>
    <w:rsid w:val="001116BC"/>
    <w:rsid w:val="00111714"/>
    <w:rsid w:val="00111C63"/>
    <w:rsid w:val="001120B4"/>
    <w:rsid w:val="001121F3"/>
    <w:rsid w:val="00112454"/>
    <w:rsid w:val="001124C3"/>
    <w:rsid w:val="00112595"/>
    <w:rsid w:val="001126DB"/>
    <w:rsid w:val="00112ECC"/>
    <w:rsid w:val="001131EC"/>
    <w:rsid w:val="001133D4"/>
    <w:rsid w:val="00113BAC"/>
    <w:rsid w:val="00113FCA"/>
    <w:rsid w:val="0011489E"/>
    <w:rsid w:val="00115038"/>
    <w:rsid w:val="0011529F"/>
    <w:rsid w:val="00115899"/>
    <w:rsid w:val="00115BD2"/>
    <w:rsid w:val="001161DB"/>
    <w:rsid w:val="00116276"/>
    <w:rsid w:val="00116433"/>
    <w:rsid w:val="0011658B"/>
    <w:rsid w:val="00116826"/>
    <w:rsid w:val="00116C03"/>
    <w:rsid w:val="00116C37"/>
    <w:rsid w:val="001172C5"/>
    <w:rsid w:val="001177F7"/>
    <w:rsid w:val="00117D2A"/>
    <w:rsid w:val="00117F71"/>
    <w:rsid w:val="00120538"/>
    <w:rsid w:val="00120652"/>
    <w:rsid w:val="00121DDF"/>
    <w:rsid w:val="00121EA6"/>
    <w:rsid w:val="0012218B"/>
    <w:rsid w:val="001227FC"/>
    <w:rsid w:val="00122884"/>
    <w:rsid w:val="0012299E"/>
    <w:rsid w:val="00122BAD"/>
    <w:rsid w:val="00122F1E"/>
    <w:rsid w:val="00122F8D"/>
    <w:rsid w:val="001231DB"/>
    <w:rsid w:val="001237C3"/>
    <w:rsid w:val="00123B51"/>
    <w:rsid w:val="001242C4"/>
    <w:rsid w:val="00124876"/>
    <w:rsid w:val="00124BFE"/>
    <w:rsid w:val="00124C73"/>
    <w:rsid w:val="00124DA7"/>
    <w:rsid w:val="001250F3"/>
    <w:rsid w:val="001250F5"/>
    <w:rsid w:val="00125383"/>
    <w:rsid w:val="00125897"/>
    <w:rsid w:val="00125D4D"/>
    <w:rsid w:val="00126289"/>
    <w:rsid w:val="001265E8"/>
    <w:rsid w:val="0012672D"/>
    <w:rsid w:val="00126DBF"/>
    <w:rsid w:val="00126F2F"/>
    <w:rsid w:val="001274BB"/>
    <w:rsid w:val="00127699"/>
    <w:rsid w:val="00127FDA"/>
    <w:rsid w:val="0013032C"/>
    <w:rsid w:val="00130687"/>
    <w:rsid w:val="00130C40"/>
    <w:rsid w:val="00130CE8"/>
    <w:rsid w:val="0013102E"/>
    <w:rsid w:val="00131BCF"/>
    <w:rsid w:val="00131F6D"/>
    <w:rsid w:val="00131FE3"/>
    <w:rsid w:val="0013205F"/>
    <w:rsid w:val="001322A3"/>
    <w:rsid w:val="001322B3"/>
    <w:rsid w:val="001323D6"/>
    <w:rsid w:val="0013294B"/>
    <w:rsid w:val="001329ED"/>
    <w:rsid w:val="00132D5D"/>
    <w:rsid w:val="001332EB"/>
    <w:rsid w:val="00133E90"/>
    <w:rsid w:val="00134328"/>
    <w:rsid w:val="00134356"/>
    <w:rsid w:val="00134830"/>
    <w:rsid w:val="00134881"/>
    <w:rsid w:val="00135C1F"/>
    <w:rsid w:val="00136229"/>
    <w:rsid w:val="00136413"/>
    <w:rsid w:val="0013698D"/>
    <w:rsid w:val="00136F3D"/>
    <w:rsid w:val="00137014"/>
    <w:rsid w:val="00137319"/>
    <w:rsid w:val="001373A9"/>
    <w:rsid w:val="00137968"/>
    <w:rsid w:val="00137B6F"/>
    <w:rsid w:val="001402CD"/>
    <w:rsid w:val="001405B0"/>
    <w:rsid w:val="00140926"/>
    <w:rsid w:val="00140BF0"/>
    <w:rsid w:val="00140E9A"/>
    <w:rsid w:val="00140FE6"/>
    <w:rsid w:val="001410F3"/>
    <w:rsid w:val="001418FD"/>
    <w:rsid w:val="00141A83"/>
    <w:rsid w:val="001423EC"/>
    <w:rsid w:val="00142A48"/>
    <w:rsid w:val="00142ADB"/>
    <w:rsid w:val="001432D6"/>
    <w:rsid w:val="0014337A"/>
    <w:rsid w:val="00143600"/>
    <w:rsid w:val="00143732"/>
    <w:rsid w:val="001439D7"/>
    <w:rsid w:val="00143C6A"/>
    <w:rsid w:val="00143CC9"/>
    <w:rsid w:val="00143F08"/>
    <w:rsid w:val="001445CC"/>
    <w:rsid w:val="001449F7"/>
    <w:rsid w:val="00144C83"/>
    <w:rsid w:val="00144E27"/>
    <w:rsid w:val="001461E3"/>
    <w:rsid w:val="001468B9"/>
    <w:rsid w:val="00146D50"/>
    <w:rsid w:val="0014700A"/>
    <w:rsid w:val="0014791A"/>
    <w:rsid w:val="00147D75"/>
    <w:rsid w:val="00147FD2"/>
    <w:rsid w:val="00150041"/>
    <w:rsid w:val="001500CC"/>
    <w:rsid w:val="001502D0"/>
    <w:rsid w:val="00150567"/>
    <w:rsid w:val="001506D0"/>
    <w:rsid w:val="00150CC8"/>
    <w:rsid w:val="00150E5A"/>
    <w:rsid w:val="00151482"/>
    <w:rsid w:val="001514AE"/>
    <w:rsid w:val="001516B9"/>
    <w:rsid w:val="00151F53"/>
    <w:rsid w:val="00151FAA"/>
    <w:rsid w:val="00152855"/>
    <w:rsid w:val="0015303D"/>
    <w:rsid w:val="001539BF"/>
    <w:rsid w:val="001543A7"/>
    <w:rsid w:val="00154430"/>
    <w:rsid w:val="0015455B"/>
    <w:rsid w:val="00154BDE"/>
    <w:rsid w:val="001557D7"/>
    <w:rsid w:val="00155895"/>
    <w:rsid w:val="00155C92"/>
    <w:rsid w:val="00156064"/>
    <w:rsid w:val="001563C4"/>
    <w:rsid w:val="001568C2"/>
    <w:rsid w:val="00156AA6"/>
    <w:rsid w:val="00156B48"/>
    <w:rsid w:val="00156E27"/>
    <w:rsid w:val="00157462"/>
    <w:rsid w:val="0015782A"/>
    <w:rsid w:val="0016007D"/>
    <w:rsid w:val="00160130"/>
    <w:rsid w:val="00160184"/>
    <w:rsid w:val="0016074D"/>
    <w:rsid w:val="001608E5"/>
    <w:rsid w:val="00160930"/>
    <w:rsid w:val="00160C83"/>
    <w:rsid w:val="00160F2F"/>
    <w:rsid w:val="001617A7"/>
    <w:rsid w:val="001618CE"/>
    <w:rsid w:val="001620C5"/>
    <w:rsid w:val="0016219E"/>
    <w:rsid w:val="00162235"/>
    <w:rsid w:val="00162FBD"/>
    <w:rsid w:val="00163011"/>
    <w:rsid w:val="00163130"/>
    <w:rsid w:val="00163916"/>
    <w:rsid w:val="00163C5F"/>
    <w:rsid w:val="00163D2E"/>
    <w:rsid w:val="00163D52"/>
    <w:rsid w:val="00164142"/>
    <w:rsid w:val="001643A4"/>
    <w:rsid w:val="001650B6"/>
    <w:rsid w:val="0016515D"/>
    <w:rsid w:val="001654A0"/>
    <w:rsid w:val="00165C53"/>
    <w:rsid w:val="0016610C"/>
    <w:rsid w:val="001662A6"/>
    <w:rsid w:val="00166472"/>
    <w:rsid w:val="00166616"/>
    <w:rsid w:val="00166DDC"/>
    <w:rsid w:val="001673E0"/>
    <w:rsid w:val="0016787D"/>
    <w:rsid w:val="0017038C"/>
    <w:rsid w:val="00170395"/>
    <w:rsid w:val="001705BA"/>
    <w:rsid w:val="001706B1"/>
    <w:rsid w:val="0017091B"/>
    <w:rsid w:val="00170DC0"/>
    <w:rsid w:val="00170E3E"/>
    <w:rsid w:val="0017112B"/>
    <w:rsid w:val="001711BB"/>
    <w:rsid w:val="001718E4"/>
    <w:rsid w:val="00171FA0"/>
    <w:rsid w:val="00172034"/>
    <w:rsid w:val="0017254C"/>
    <w:rsid w:val="00172AB8"/>
    <w:rsid w:val="00172BDF"/>
    <w:rsid w:val="001730BE"/>
    <w:rsid w:val="001732A7"/>
    <w:rsid w:val="00173529"/>
    <w:rsid w:val="001735E9"/>
    <w:rsid w:val="00173670"/>
    <w:rsid w:val="00173A0E"/>
    <w:rsid w:val="001746BE"/>
    <w:rsid w:val="00174AC9"/>
    <w:rsid w:val="00174D92"/>
    <w:rsid w:val="0017511B"/>
    <w:rsid w:val="00175881"/>
    <w:rsid w:val="00175AC8"/>
    <w:rsid w:val="00175B69"/>
    <w:rsid w:val="0017662A"/>
    <w:rsid w:val="001768BB"/>
    <w:rsid w:val="00176B80"/>
    <w:rsid w:val="00176BC7"/>
    <w:rsid w:val="00176E5F"/>
    <w:rsid w:val="00176FBB"/>
    <w:rsid w:val="001774A5"/>
    <w:rsid w:val="00177C51"/>
    <w:rsid w:val="00177D23"/>
    <w:rsid w:val="00177D85"/>
    <w:rsid w:val="00177DF2"/>
    <w:rsid w:val="00180257"/>
    <w:rsid w:val="00180680"/>
    <w:rsid w:val="001808A1"/>
    <w:rsid w:val="0018097C"/>
    <w:rsid w:val="00180C42"/>
    <w:rsid w:val="0018125F"/>
    <w:rsid w:val="00181397"/>
    <w:rsid w:val="00181609"/>
    <w:rsid w:val="00181DCE"/>
    <w:rsid w:val="00181FE1"/>
    <w:rsid w:val="001824B6"/>
    <w:rsid w:val="001824D5"/>
    <w:rsid w:val="00182628"/>
    <w:rsid w:val="00182849"/>
    <w:rsid w:val="00182AF3"/>
    <w:rsid w:val="00182D50"/>
    <w:rsid w:val="001832F3"/>
    <w:rsid w:val="001834F9"/>
    <w:rsid w:val="001835AF"/>
    <w:rsid w:val="00183794"/>
    <w:rsid w:val="00183996"/>
    <w:rsid w:val="00183D9C"/>
    <w:rsid w:val="001843DF"/>
    <w:rsid w:val="00184491"/>
    <w:rsid w:val="0018451C"/>
    <w:rsid w:val="001845B2"/>
    <w:rsid w:val="00184E29"/>
    <w:rsid w:val="001852CE"/>
    <w:rsid w:val="0018549A"/>
    <w:rsid w:val="00185C29"/>
    <w:rsid w:val="00185E56"/>
    <w:rsid w:val="00185F7E"/>
    <w:rsid w:val="001861AB"/>
    <w:rsid w:val="0018623E"/>
    <w:rsid w:val="001865B3"/>
    <w:rsid w:val="00186706"/>
    <w:rsid w:val="00186766"/>
    <w:rsid w:val="001869CE"/>
    <w:rsid w:val="00186A9F"/>
    <w:rsid w:val="00187D15"/>
    <w:rsid w:val="00187D90"/>
    <w:rsid w:val="00187F21"/>
    <w:rsid w:val="00187FB0"/>
    <w:rsid w:val="001905C3"/>
    <w:rsid w:val="001909DD"/>
    <w:rsid w:val="00190FE9"/>
    <w:rsid w:val="001912D7"/>
    <w:rsid w:val="0019152D"/>
    <w:rsid w:val="00191AFA"/>
    <w:rsid w:val="00191D98"/>
    <w:rsid w:val="0019225A"/>
    <w:rsid w:val="00192671"/>
    <w:rsid w:val="0019285F"/>
    <w:rsid w:val="00192CDC"/>
    <w:rsid w:val="00192EE4"/>
    <w:rsid w:val="001938F4"/>
    <w:rsid w:val="001939CE"/>
    <w:rsid w:val="00193B40"/>
    <w:rsid w:val="00193B5A"/>
    <w:rsid w:val="00193F85"/>
    <w:rsid w:val="00194CFA"/>
    <w:rsid w:val="00194D42"/>
    <w:rsid w:val="001951F6"/>
    <w:rsid w:val="001952A6"/>
    <w:rsid w:val="00195828"/>
    <w:rsid w:val="00195A25"/>
    <w:rsid w:val="00195B03"/>
    <w:rsid w:val="00195B4A"/>
    <w:rsid w:val="00195C6C"/>
    <w:rsid w:val="00195E49"/>
    <w:rsid w:val="001960BA"/>
    <w:rsid w:val="0019613E"/>
    <w:rsid w:val="001963FE"/>
    <w:rsid w:val="00196615"/>
    <w:rsid w:val="001967CB"/>
    <w:rsid w:val="00196ADA"/>
    <w:rsid w:val="0019724C"/>
    <w:rsid w:val="0019766A"/>
    <w:rsid w:val="0019784E"/>
    <w:rsid w:val="00197A10"/>
    <w:rsid w:val="00197A40"/>
    <w:rsid w:val="001A029B"/>
    <w:rsid w:val="001A07EF"/>
    <w:rsid w:val="001A13C1"/>
    <w:rsid w:val="001A1674"/>
    <w:rsid w:val="001A2211"/>
    <w:rsid w:val="001A2726"/>
    <w:rsid w:val="001A2783"/>
    <w:rsid w:val="001A2C2C"/>
    <w:rsid w:val="001A2C51"/>
    <w:rsid w:val="001A2E56"/>
    <w:rsid w:val="001A2EFF"/>
    <w:rsid w:val="001A319E"/>
    <w:rsid w:val="001A3243"/>
    <w:rsid w:val="001A38C1"/>
    <w:rsid w:val="001A38D8"/>
    <w:rsid w:val="001A3D31"/>
    <w:rsid w:val="001A3E35"/>
    <w:rsid w:val="001A3F7A"/>
    <w:rsid w:val="001A434C"/>
    <w:rsid w:val="001A4D09"/>
    <w:rsid w:val="001A4E39"/>
    <w:rsid w:val="001A4F24"/>
    <w:rsid w:val="001A504E"/>
    <w:rsid w:val="001A50E5"/>
    <w:rsid w:val="001A50F7"/>
    <w:rsid w:val="001A5168"/>
    <w:rsid w:val="001A52C7"/>
    <w:rsid w:val="001A5693"/>
    <w:rsid w:val="001A589F"/>
    <w:rsid w:val="001A5D9D"/>
    <w:rsid w:val="001A6F7C"/>
    <w:rsid w:val="001A719B"/>
    <w:rsid w:val="001A78E5"/>
    <w:rsid w:val="001A7928"/>
    <w:rsid w:val="001A7FE8"/>
    <w:rsid w:val="001B0741"/>
    <w:rsid w:val="001B078F"/>
    <w:rsid w:val="001B0E22"/>
    <w:rsid w:val="001B0E29"/>
    <w:rsid w:val="001B115B"/>
    <w:rsid w:val="001B1A13"/>
    <w:rsid w:val="001B200E"/>
    <w:rsid w:val="001B2056"/>
    <w:rsid w:val="001B2536"/>
    <w:rsid w:val="001B2A48"/>
    <w:rsid w:val="001B2B1B"/>
    <w:rsid w:val="001B3146"/>
    <w:rsid w:val="001B399A"/>
    <w:rsid w:val="001B39C0"/>
    <w:rsid w:val="001B3F35"/>
    <w:rsid w:val="001B3FAB"/>
    <w:rsid w:val="001B438C"/>
    <w:rsid w:val="001B43BA"/>
    <w:rsid w:val="001B4C01"/>
    <w:rsid w:val="001B53D3"/>
    <w:rsid w:val="001B56E7"/>
    <w:rsid w:val="001B593E"/>
    <w:rsid w:val="001B59B3"/>
    <w:rsid w:val="001B5C63"/>
    <w:rsid w:val="001B6128"/>
    <w:rsid w:val="001B6BD9"/>
    <w:rsid w:val="001B729B"/>
    <w:rsid w:val="001B75DE"/>
    <w:rsid w:val="001B762D"/>
    <w:rsid w:val="001B7A9A"/>
    <w:rsid w:val="001C0BCB"/>
    <w:rsid w:val="001C0E50"/>
    <w:rsid w:val="001C0F99"/>
    <w:rsid w:val="001C1363"/>
    <w:rsid w:val="001C1651"/>
    <w:rsid w:val="001C182F"/>
    <w:rsid w:val="001C266B"/>
    <w:rsid w:val="001C26D5"/>
    <w:rsid w:val="001C26F0"/>
    <w:rsid w:val="001C29AA"/>
    <w:rsid w:val="001C2EFE"/>
    <w:rsid w:val="001C30B5"/>
    <w:rsid w:val="001C3507"/>
    <w:rsid w:val="001C3BBE"/>
    <w:rsid w:val="001C3DC7"/>
    <w:rsid w:val="001C4186"/>
    <w:rsid w:val="001C44AF"/>
    <w:rsid w:val="001C494F"/>
    <w:rsid w:val="001C4F05"/>
    <w:rsid w:val="001C4F6D"/>
    <w:rsid w:val="001C500D"/>
    <w:rsid w:val="001C54B1"/>
    <w:rsid w:val="001C5552"/>
    <w:rsid w:val="001C6008"/>
    <w:rsid w:val="001C6104"/>
    <w:rsid w:val="001C703C"/>
    <w:rsid w:val="001C7159"/>
    <w:rsid w:val="001C7178"/>
    <w:rsid w:val="001C7757"/>
    <w:rsid w:val="001C7BFC"/>
    <w:rsid w:val="001C7C31"/>
    <w:rsid w:val="001C7F1D"/>
    <w:rsid w:val="001D0BB4"/>
    <w:rsid w:val="001D11E2"/>
    <w:rsid w:val="001D15FA"/>
    <w:rsid w:val="001D267C"/>
    <w:rsid w:val="001D2A1D"/>
    <w:rsid w:val="001D2FB2"/>
    <w:rsid w:val="001D30BB"/>
    <w:rsid w:val="001D3123"/>
    <w:rsid w:val="001D3D40"/>
    <w:rsid w:val="001D40D8"/>
    <w:rsid w:val="001D44A7"/>
    <w:rsid w:val="001D4C73"/>
    <w:rsid w:val="001D584D"/>
    <w:rsid w:val="001D5AB3"/>
    <w:rsid w:val="001D653F"/>
    <w:rsid w:val="001D69ED"/>
    <w:rsid w:val="001D6A0A"/>
    <w:rsid w:val="001D6A1E"/>
    <w:rsid w:val="001D7114"/>
    <w:rsid w:val="001D7434"/>
    <w:rsid w:val="001D7598"/>
    <w:rsid w:val="001D79F2"/>
    <w:rsid w:val="001D7FA3"/>
    <w:rsid w:val="001E0C6A"/>
    <w:rsid w:val="001E0EE6"/>
    <w:rsid w:val="001E1367"/>
    <w:rsid w:val="001E15D2"/>
    <w:rsid w:val="001E15D7"/>
    <w:rsid w:val="001E1704"/>
    <w:rsid w:val="001E1755"/>
    <w:rsid w:val="001E17FB"/>
    <w:rsid w:val="001E24DF"/>
    <w:rsid w:val="001E24F9"/>
    <w:rsid w:val="001E280B"/>
    <w:rsid w:val="001E2A48"/>
    <w:rsid w:val="001E2C66"/>
    <w:rsid w:val="001E2F2C"/>
    <w:rsid w:val="001E3259"/>
    <w:rsid w:val="001E3659"/>
    <w:rsid w:val="001E3A6A"/>
    <w:rsid w:val="001E3A8A"/>
    <w:rsid w:val="001E42B0"/>
    <w:rsid w:val="001E47AB"/>
    <w:rsid w:val="001E47CB"/>
    <w:rsid w:val="001E4F13"/>
    <w:rsid w:val="001E5029"/>
    <w:rsid w:val="001E586D"/>
    <w:rsid w:val="001E5A7D"/>
    <w:rsid w:val="001E6AE4"/>
    <w:rsid w:val="001E6F89"/>
    <w:rsid w:val="001E76FD"/>
    <w:rsid w:val="001E7999"/>
    <w:rsid w:val="001E7BF5"/>
    <w:rsid w:val="001E7CF3"/>
    <w:rsid w:val="001E7D53"/>
    <w:rsid w:val="001F00A1"/>
    <w:rsid w:val="001F01CA"/>
    <w:rsid w:val="001F0376"/>
    <w:rsid w:val="001F0472"/>
    <w:rsid w:val="001F0A78"/>
    <w:rsid w:val="001F0AA3"/>
    <w:rsid w:val="001F0C56"/>
    <w:rsid w:val="001F0E7C"/>
    <w:rsid w:val="001F10A8"/>
    <w:rsid w:val="001F11A9"/>
    <w:rsid w:val="001F147B"/>
    <w:rsid w:val="001F15F7"/>
    <w:rsid w:val="001F1826"/>
    <w:rsid w:val="001F1C18"/>
    <w:rsid w:val="001F21F5"/>
    <w:rsid w:val="001F223B"/>
    <w:rsid w:val="001F2483"/>
    <w:rsid w:val="001F2772"/>
    <w:rsid w:val="001F27BE"/>
    <w:rsid w:val="001F2DB3"/>
    <w:rsid w:val="001F311C"/>
    <w:rsid w:val="001F324F"/>
    <w:rsid w:val="001F387E"/>
    <w:rsid w:val="001F3CFF"/>
    <w:rsid w:val="001F3FB2"/>
    <w:rsid w:val="001F403C"/>
    <w:rsid w:val="001F46B8"/>
    <w:rsid w:val="001F46DD"/>
    <w:rsid w:val="001F5474"/>
    <w:rsid w:val="001F5896"/>
    <w:rsid w:val="001F58CB"/>
    <w:rsid w:val="001F5A40"/>
    <w:rsid w:val="001F6396"/>
    <w:rsid w:val="001F63C0"/>
    <w:rsid w:val="001F6669"/>
    <w:rsid w:val="001F693C"/>
    <w:rsid w:val="001F6C00"/>
    <w:rsid w:val="001F6C68"/>
    <w:rsid w:val="001F72A6"/>
    <w:rsid w:val="001F747A"/>
    <w:rsid w:val="001F7A1C"/>
    <w:rsid w:val="001F7CB2"/>
    <w:rsid w:val="001F7EB4"/>
    <w:rsid w:val="00200060"/>
    <w:rsid w:val="00200291"/>
    <w:rsid w:val="002004F0"/>
    <w:rsid w:val="00200775"/>
    <w:rsid w:val="00200B09"/>
    <w:rsid w:val="00201314"/>
    <w:rsid w:val="002014A1"/>
    <w:rsid w:val="00201802"/>
    <w:rsid w:val="00201873"/>
    <w:rsid w:val="002018B7"/>
    <w:rsid w:val="002018EA"/>
    <w:rsid w:val="00201AC0"/>
    <w:rsid w:val="00202073"/>
    <w:rsid w:val="002024FA"/>
    <w:rsid w:val="00202904"/>
    <w:rsid w:val="00202ADD"/>
    <w:rsid w:val="00202B7A"/>
    <w:rsid w:val="0020340F"/>
    <w:rsid w:val="00203468"/>
    <w:rsid w:val="00203875"/>
    <w:rsid w:val="00203F51"/>
    <w:rsid w:val="002044D3"/>
    <w:rsid w:val="002048FC"/>
    <w:rsid w:val="00204CDC"/>
    <w:rsid w:val="002055A3"/>
    <w:rsid w:val="00205762"/>
    <w:rsid w:val="00205872"/>
    <w:rsid w:val="00205960"/>
    <w:rsid w:val="00205AD8"/>
    <w:rsid w:val="0020671D"/>
    <w:rsid w:val="0020683B"/>
    <w:rsid w:val="002069FE"/>
    <w:rsid w:val="00206A9F"/>
    <w:rsid w:val="00207265"/>
    <w:rsid w:val="002100AF"/>
    <w:rsid w:val="00210256"/>
    <w:rsid w:val="00210538"/>
    <w:rsid w:val="00210E39"/>
    <w:rsid w:val="00211823"/>
    <w:rsid w:val="00211DA3"/>
    <w:rsid w:val="00211F85"/>
    <w:rsid w:val="002121E2"/>
    <w:rsid w:val="002124DC"/>
    <w:rsid w:val="0021264C"/>
    <w:rsid w:val="00212A30"/>
    <w:rsid w:val="00212CC2"/>
    <w:rsid w:val="00212E91"/>
    <w:rsid w:val="00212F6C"/>
    <w:rsid w:val="0021321D"/>
    <w:rsid w:val="002135AA"/>
    <w:rsid w:val="002138D8"/>
    <w:rsid w:val="00213940"/>
    <w:rsid w:val="00213C2C"/>
    <w:rsid w:val="0021452C"/>
    <w:rsid w:val="002147B7"/>
    <w:rsid w:val="00214B5A"/>
    <w:rsid w:val="00214EEC"/>
    <w:rsid w:val="00215D7A"/>
    <w:rsid w:val="00215F7D"/>
    <w:rsid w:val="002160DD"/>
    <w:rsid w:val="0021622C"/>
    <w:rsid w:val="00216268"/>
    <w:rsid w:val="0021683A"/>
    <w:rsid w:val="00216EF5"/>
    <w:rsid w:val="0021765F"/>
    <w:rsid w:val="00217ACE"/>
    <w:rsid w:val="00217B9C"/>
    <w:rsid w:val="00217D29"/>
    <w:rsid w:val="00217F7F"/>
    <w:rsid w:val="00220030"/>
    <w:rsid w:val="00220798"/>
    <w:rsid w:val="00220A70"/>
    <w:rsid w:val="00220EF1"/>
    <w:rsid w:val="00221009"/>
    <w:rsid w:val="00221161"/>
    <w:rsid w:val="002212F4"/>
    <w:rsid w:val="00221432"/>
    <w:rsid w:val="00221D47"/>
    <w:rsid w:val="002221C7"/>
    <w:rsid w:val="002221F2"/>
    <w:rsid w:val="002224E3"/>
    <w:rsid w:val="00223044"/>
    <w:rsid w:val="002232C2"/>
    <w:rsid w:val="002238D1"/>
    <w:rsid w:val="002244A7"/>
    <w:rsid w:val="00224BF6"/>
    <w:rsid w:val="00224EA7"/>
    <w:rsid w:val="00225491"/>
    <w:rsid w:val="00225C2F"/>
    <w:rsid w:val="00226225"/>
    <w:rsid w:val="002266DD"/>
    <w:rsid w:val="00226AF2"/>
    <w:rsid w:val="00227803"/>
    <w:rsid w:val="002279F3"/>
    <w:rsid w:val="00227AB9"/>
    <w:rsid w:val="0023074B"/>
    <w:rsid w:val="002307A1"/>
    <w:rsid w:val="00230D8E"/>
    <w:rsid w:val="00230E94"/>
    <w:rsid w:val="00231601"/>
    <w:rsid w:val="00231686"/>
    <w:rsid w:val="00231891"/>
    <w:rsid w:val="00231B2C"/>
    <w:rsid w:val="00231C73"/>
    <w:rsid w:val="002321A3"/>
    <w:rsid w:val="002321D5"/>
    <w:rsid w:val="002323AE"/>
    <w:rsid w:val="002323CA"/>
    <w:rsid w:val="002324B7"/>
    <w:rsid w:val="00232CF8"/>
    <w:rsid w:val="00233758"/>
    <w:rsid w:val="00233DAC"/>
    <w:rsid w:val="0023432A"/>
    <w:rsid w:val="002347AA"/>
    <w:rsid w:val="00234A30"/>
    <w:rsid w:val="00234AA9"/>
    <w:rsid w:val="00234B37"/>
    <w:rsid w:val="00234B69"/>
    <w:rsid w:val="00234D2C"/>
    <w:rsid w:val="00234EA9"/>
    <w:rsid w:val="00234F25"/>
    <w:rsid w:val="0023518F"/>
    <w:rsid w:val="00235678"/>
    <w:rsid w:val="00236429"/>
    <w:rsid w:val="0023669B"/>
    <w:rsid w:val="0023694E"/>
    <w:rsid w:val="00236A8C"/>
    <w:rsid w:val="00236D82"/>
    <w:rsid w:val="00236FD1"/>
    <w:rsid w:val="00237239"/>
    <w:rsid w:val="0023768C"/>
    <w:rsid w:val="00237E86"/>
    <w:rsid w:val="00240219"/>
    <w:rsid w:val="0024051F"/>
    <w:rsid w:val="002409F9"/>
    <w:rsid w:val="00240BFC"/>
    <w:rsid w:val="00241336"/>
    <w:rsid w:val="00241415"/>
    <w:rsid w:val="00241486"/>
    <w:rsid w:val="002416D2"/>
    <w:rsid w:val="00241B97"/>
    <w:rsid w:val="002422DC"/>
    <w:rsid w:val="0024299C"/>
    <w:rsid w:val="00242C3B"/>
    <w:rsid w:val="00242C5B"/>
    <w:rsid w:val="002435F3"/>
    <w:rsid w:val="00243E85"/>
    <w:rsid w:val="00243F86"/>
    <w:rsid w:val="00243F97"/>
    <w:rsid w:val="00244095"/>
    <w:rsid w:val="00244350"/>
    <w:rsid w:val="00244936"/>
    <w:rsid w:val="00245211"/>
    <w:rsid w:val="0024530C"/>
    <w:rsid w:val="00245903"/>
    <w:rsid w:val="00245DB1"/>
    <w:rsid w:val="00246357"/>
    <w:rsid w:val="002467F0"/>
    <w:rsid w:val="00246AF3"/>
    <w:rsid w:val="00246CC6"/>
    <w:rsid w:val="00246D04"/>
    <w:rsid w:val="00246FCE"/>
    <w:rsid w:val="002475DB"/>
    <w:rsid w:val="00247A0B"/>
    <w:rsid w:val="002504CD"/>
    <w:rsid w:val="00251286"/>
    <w:rsid w:val="00251426"/>
    <w:rsid w:val="00251511"/>
    <w:rsid w:val="002518A3"/>
    <w:rsid w:val="00251A91"/>
    <w:rsid w:val="00251A95"/>
    <w:rsid w:val="00251BF2"/>
    <w:rsid w:val="00251DAF"/>
    <w:rsid w:val="00252C46"/>
    <w:rsid w:val="002530F5"/>
    <w:rsid w:val="0025321F"/>
    <w:rsid w:val="00253492"/>
    <w:rsid w:val="002535CD"/>
    <w:rsid w:val="00253659"/>
    <w:rsid w:val="002539F5"/>
    <w:rsid w:val="00253AE9"/>
    <w:rsid w:val="0025460C"/>
    <w:rsid w:val="00254726"/>
    <w:rsid w:val="00255277"/>
    <w:rsid w:val="002559A1"/>
    <w:rsid w:val="00255A0C"/>
    <w:rsid w:val="00256030"/>
    <w:rsid w:val="0025604E"/>
    <w:rsid w:val="002563CE"/>
    <w:rsid w:val="0025679A"/>
    <w:rsid w:val="002567B7"/>
    <w:rsid w:val="002569D9"/>
    <w:rsid w:val="00256B4B"/>
    <w:rsid w:val="002574F4"/>
    <w:rsid w:val="002575E0"/>
    <w:rsid w:val="002600FF"/>
    <w:rsid w:val="00260537"/>
    <w:rsid w:val="00260C74"/>
    <w:rsid w:val="00261249"/>
    <w:rsid w:val="0026234D"/>
    <w:rsid w:val="0026252D"/>
    <w:rsid w:val="00262565"/>
    <w:rsid w:val="0026279C"/>
    <w:rsid w:val="002627C0"/>
    <w:rsid w:val="00262AF9"/>
    <w:rsid w:val="00262DEA"/>
    <w:rsid w:val="002631D5"/>
    <w:rsid w:val="00263295"/>
    <w:rsid w:val="00263483"/>
    <w:rsid w:val="00263485"/>
    <w:rsid w:val="0026357B"/>
    <w:rsid w:val="00263886"/>
    <w:rsid w:val="00263A54"/>
    <w:rsid w:val="00263EB8"/>
    <w:rsid w:val="00263EC2"/>
    <w:rsid w:val="002647BC"/>
    <w:rsid w:val="00264AAF"/>
    <w:rsid w:val="00264B97"/>
    <w:rsid w:val="00264BA3"/>
    <w:rsid w:val="00265129"/>
    <w:rsid w:val="00265191"/>
    <w:rsid w:val="00265570"/>
    <w:rsid w:val="00265BB8"/>
    <w:rsid w:val="00265D78"/>
    <w:rsid w:val="002661ED"/>
    <w:rsid w:val="002665CD"/>
    <w:rsid w:val="0026668A"/>
    <w:rsid w:val="0026694B"/>
    <w:rsid w:val="00266ED1"/>
    <w:rsid w:val="0026745B"/>
    <w:rsid w:val="002679E2"/>
    <w:rsid w:val="00267A66"/>
    <w:rsid w:val="00267B89"/>
    <w:rsid w:val="0027002A"/>
    <w:rsid w:val="0027044C"/>
    <w:rsid w:val="00270521"/>
    <w:rsid w:val="00270686"/>
    <w:rsid w:val="00270A89"/>
    <w:rsid w:val="00270D1B"/>
    <w:rsid w:val="00270E17"/>
    <w:rsid w:val="00270ED8"/>
    <w:rsid w:val="00271045"/>
    <w:rsid w:val="0027104C"/>
    <w:rsid w:val="00271483"/>
    <w:rsid w:val="002717A4"/>
    <w:rsid w:val="00271A56"/>
    <w:rsid w:val="00271E4A"/>
    <w:rsid w:val="00272040"/>
    <w:rsid w:val="00272C78"/>
    <w:rsid w:val="00272CE3"/>
    <w:rsid w:val="00272EDE"/>
    <w:rsid w:val="00273778"/>
    <w:rsid w:val="002739BA"/>
    <w:rsid w:val="00273B9F"/>
    <w:rsid w:val="002741F5"/>
    <w:rsid w:val="00274AB6"/>
    <w:rsid w:val="00274C8B"/>
    <w:rsid w:val="00274E6C"/>
    <w:rsid w:val="00275508"/>
    <w:rsid w:val="002756CA"/>
    <w:rsid w:val="00275B26"/>
    <w:rsid w:val="00275E4E"/>
    <w:rsid w:val="00275ED3"/>
    <w:rsid w:val="00275F45"/>
    <w:rsid w:val="00275FD3"/>
    <w:rsid w:val="002760A0"/>
    <w:rsid w:val="002762E4"/>
    <w:rsid w:val="002766A5"/>
    <w:rsid w:val="00276929"/>
    <w:rsid w:val="00276B0B"/>
    <w:rsid w:val="002772EC"/>
    <w:rsid w:val="002775FE"/>
    <w:rsid w:val="00277676"/>
    <w:rsid w:val="002778FB"/>
    <w:rsid w:val="00277AE3"/>
    <w:rsid w:val="00277FCB"/>
    <w:rsid w:val="002800F4"/>
    <w:rsid w:val="002805FF"/>
    <w:rsid w:val="00280A4A"/>
    <w:rsid w:val="00280CD6"/>
    <w:rsid w:val="00280FE7"/>
    <w:rsid w:val="0028108E"/>
    <w:rsid w:val="0028132D"/>
    <w:rsid w:val="002815EE"/>
    <w:rsid w:val="00281642"/>
    <w:rsid w:val="002823B8"/>
    <w:rsid w:val="00282BF2"/>
    <w:rsid w:val="00283646"/>
    <w:rsid w:val="0028368C"/>
    <w:rsid w:val="0028370C"/>
    <w:rsid w:val="00283CE8"/>
    <w:rsid w:val="002844F3"/>
    <w:rsid w:val="002845B2"/>
    <w:rsid w:val="00284883"/>
    <w:rsid w:val="00285368"/>
    <w:rsid w:val="0028595E"/>
    <w:rsid w:val="00286166"/>
    <w:rsid w:val="002866B4"/>
    <w:rsid w:val="00286E7D"/>
    <w:rsid w:val="0028712D"/>
    <w:rsid w:val="002874BB"/>
    <w:rsid w:val="0028766C"/>
    <w:rsid w:val="0028767E"/>
    <w:rsid w:val="0028775E"/>
    <w:rsid w:val="0028786D"/>
    <w:rsid w:val="002878FC"/>
    <w:rsid w:val="00287957"/>
    <w:rsid w:val="00287AE5"/>
    <w:rsid w:val="002902F7"/>
    <w:rsid w:val="0029056D"/>
    <w:rsid w:val="0029108A"/>
    <w:rsid w:val="002911B6"/>
    <w:rsid w:val="0029138E"/>
    <w:rsid w:val="0029139A"/>
    <w:rsid w:val="002916EA"/>
    <w:rsid w:val="00291AD3"/>
    <w:rsid w:val="00291CB4"/>
    <w:rsid w:val="00291EDB"/>
    <w:rsid w:val="00292A22"/>
    <w:rsid w:val="00292A99"/>
    <w:rsid w:val="00292D4E"/>
    <w:rsid w:val="002932FD"/>
    <w:rsid w:val="00293628"/>
    <w:rsid w:val="00293694"/>
    <w:rsid w:val="00293BFB"/>
    <w:rsid w:val="00293C0B"/>
    <w:rsid w:val="00293DC0"/>
    <w:rsid w:val="002942A8"/>
    <w:rsid w:val="00294553"/>
    <w:rsid w:val="00294A4E"/>
    <w:rsid w:val="00294B75"/>
    <w:rsid w:val="00294C6F"/>
    <w:rsid w:val="0029504C"/>
    <w:rsid w:val="0029527A"/>
    <w:rsid w:val="0029569C"/>
    <w:rsid w:val="0029586E"/>
    <w:rsid w:val="00295F4D"/>
    <w:rsid w:val="002964BA"/>
    <w:rsid w:val="00296874"/>
    <w:rsid w:val="0029707E"/>
    <w:rsid w:val="002973CA"/>
    <w:rsid w:val="00297B0C"/>
    <w:rsid w:val="00297B2C"/>
    <w:rsid w:val="00297C47"/>
    <w:rsid w:val="00297F27"/>
    <w:rsid w:val="002A00FF"/>
    <w:rsid w:val="002A0374"/>
    <w:rsid w:val="002A0462"/>
    <w:rsid w:val="002A05AF"/>
    <w:rsid w:val="002A0840"/>
    <w:rsid w:val="002A0FFB"/>
    <w:rsid w:val="002A104B"/>
    <w:rsid w:val="002A124C"/>
    <w:rsid w:val="002A14CF"/>
    <w:rsid w:val="002A194B"/>
    <w:rsid w:val="002A1962"/>
    <w:rsid w:val="002A1CBD"/>
    <w:rsid w:val="002A1E32"/>
    <w:rsid w:val="002A2348"/>
    <w:rsid w:val="002A2363"/>
    <w:rsid w:val="002A285E"/>
    <w:rsid w:val="002A2CDA"/>
    <w:rsid w:val="002A2F3F"/>
    <w:rsid w:val="002A3289"/>
    <w:rsid w:val="002A395A"/>
    <w:rsid w:val="002A3DB0"/>
    <w:rsid w:val="002A3EDC"/>
    <w:rsid w:val="002A4284"/>
    <w:rsid w:val="002A4A37"/>
    <w:rsid w:val="002A4CB6"/>
    <w:rsid w:val="002A5060"/>
    <w:rsid w:val="002A52EA"/>
    <w:rsid w:val="002A54E7"/>
    <w:rsid w:val="002A5B1D"/>
    <w:rsid w:val="002A64E0"/>
    <w:rsid w:val="002A679F"/>
    <w:rsid w:val="002A67FB"/>
    <w:rsid w:val="002A6D51"/>
    <w:rsid w:val="002A74F8"/>
    <w:rsid w:val="002A75B2"/>
    <w:rsid w:val="002A768C"/>
    <w:rsid w:val="002B0075"/>
    <w:rsid w:val="002B0386"/>
    <w:rsid w:val="002B0C9F"/>
    <w:rsid w:val="002B10C5"/>
    <w:rsid w:val="002B140F"/>
    <w:rsid w:val="002B14E1"/>
    <w:rsid w:val="002B1800"/>
    <w:rsid w:val="002B197F"/>
    <w:rsid w:val="002B1D6F"/>
    <w:rsid w:val="002B2337"/>
    <w:rsid w:val="002B2AF9"/>
    <w:rsid w:val="002B2EDA"/>
    <w:rsid w:val="002B3272"/>
    <w:rsid w:val="002B340A"/>
    <w:rsid w:val="002B3426"/>
    <w:rsid w:val="002B3A40"/>
    <w:rsid w:val="002B3A6D"/>
    <w:rsid w:val="002B4516"/>
    <w:rsid w:val="002B498E"/>
    <w:rsid w:val="002B4D6F"/>
    <w:rsid w:val="002B5ABE"/>
    <w:rsid w:val="002B5C07"/>
    <w:rsid w:val="002B5E39"/>
    <w:rsid w:val="002B6300"/>
    <w:rsid w:val="002B671D"/>
    <w:rsid w:val="002B6AC9"/>
    <w:rsid w:val="002B6BBE"/>
    <w:rsid w:val="002B6FB6"/>
    <w:rsid w:val="002B773F"/>
    <w:rsid w:val="002B789E"/>
    <w:rsid w:val="002C07B4"/>
    <w:rsid w:val="002C0AE6"/>
    <w:rsid w:val="002C128A"/>
    <w:rsid w:val="002C12D3"/>
    <w:rsid w:val="002C2024"/>
    <w:rsid w:val="002C2204"/>
    <w:rsid w:val="002C262F"/>
    <w:rsid w:val="002C2EF7"/>
    <w:rsid w:val="002C3356"/>
    <w:rsid w:val="002C3667"/>
    <w:rsid w:val="002C3CBE"/>
    <w:rsid w:val="002C3FF2"/>
    <w:rsid w:val="002C484E"/>
    <w:rsid w:val="002C4BD4"/>
    <w:rsid w:val="002C4D43"/>
    <w:rsid w:val="002C4DBE"/>
    <w:rsid w:val="002C53DC"/>
    <w:rsid w:val="002C64F5"/>
    <w:rsid w:val="002C66EA"/>
    <w:rsid w:val="002C6A48"/>
    <w:rsid w:val="002C6C76"/>
    <w:rsid w:val="002C730B"/>
    <w:rsid w:val="002C7545"/>
    <w:rsid w:val="002C7CD2"/>
    <w:rsid w:val="002D01A9"/>
    <w:rsid w:val="002D05AA"/>
    <w:rsid w:val="002D0A3D"/>
    <w:rsid w:val="002D0AA5"/>
    <w:rsid w:val="002D0AEB"/>
    <w:rsid w:val="002D0DA1"/>
    <w:rsid w:val="002D0E7A"/>
    <w:rsid w:val="002D1018"/>
    <w:rsid w:val="002D14C6"/>
    <w:rsid w:val="002D2550"/>
    <w:rsid w:val="002D2583"/>
    <w:rsid w:val="002D25CB"/>
    <w:rsid w:val="002D2771"/>
    <w:rsid w:val="002D2E5E"/>
    <w:rsid w:val="002D340F"/>
    <w:rsid w:val="002D3A6E"/>
    <w:rsid w:val="002D3CD2"/>
    <w:rsid w:val="002D3E1C"/>
    <w:rsid w:val="002D4062"/>
    <w:rsid w:val="002D44BC"/>
    <w:rsid w:val="002D4981"/>
    <w:rsid w:val="002D4DD8"/>
    <w:rsid w:val="002D5769"/>
    <w:rsid w:val="002D5A21"/>
    <w:rsid w:val="002D5FC9"/>
    <w:rsid w:val="002D64AD"/>
    <w:rsid w:val="002D6801"/>
    <w:rsid w:val="002D6B54"/>
    <w:rsid w:val="002D6D3A"/>
    <w:rsid w:val="002D6D63"/>
    <w:rsid w:val="002D708F"/>
    <w:rsid w:val="002D70A0"/>
    <w:rsid w:val="002D72C2"/>
    <w:rsid w:val="002D7320"/>
    <w:rsid w:val="002D79E8"/>
    <w:rsid w:val="002E029B"/>
    <w:rsid w:val="002E058E"/>
    <w:rsid w:val="002E06CE"/>
    <w:rsid w:val="002E10C3"/>
    <w:rsid w:val="002E126B"/>
    <w:rsid w:val="002E12E6"/>
    <w:rsid w:val="002E1510"/>
    <w:rsid w:val="002E1A53"/>
    <w:rsid w:val="002E21DF"/>
    <w:rsid w:val="002E2488"/>
    <w:rsid w:val="002E2A56"/>
    <w:rsid w:val="002E2A61"/>
    <w:rsid w:val="002E2CBB"/>
    <w:rsid w:val="002E2F4A"/>
    <w:rsid w:val="002E333F"/>
    <w:rsid w:val="002E3970"/>
    <w:rsid w:val="002E3A7F"/>
    <w:rsid w:val="002E3AE1"/>
    <w:rsid w:val="002E3D91"/>
    <w:rsid w:val="002E4104"/>
    <w:rsid w:val="002E4914"/>
    <w:rsid w:val="002E4AA8"/>
    <w:rsid w:val="002E4E50"/>
    <w:rsid w:val="002E4F8D"/>
    <w:rsid w:val="002E5134"/>
    <w:rsid w:val="002E5E0C"/>
    <w:rsid w:val="002E63DE"/>
    <w:rsid w:val="002E63FB"/>
    <w:rsid w:val="002E6620"/>
    <w:rsid w:val="002E6CBF"/>
    <w:rsid w:val="002E6D67"/>
    <w:rsid w:val="002E6D98"/>
    <w:rsid w:val="002E7113"/>
    <w:rsid w:val="002E7312"/>
    <w:rsid w:val="002E758F"/>
    <w:rsid w:val="002E790A"/>
    <w:rsid w:val="002E79DA"/>
    <w:rsid w:val="002E7A04"/>
    <w:rsid w:val="002F002A"/>
    <w:rsid w:val="002F019F"/>
    <w:rsid w:val="002F0222"/>
    <w:rsid w:val="002F035C"/>
    <w:rsid w:val="002F0578"/>
    <w:rsid w:val="002F067F"/>
    <w:rsid w:val="002F0E8B"/>
    <w:rsid w:val="002F0F76"/>
    <w:rsid w:val="002F189D"/>
    <w:rsid w:val="002F1E4A"/>
    <w:rsid w:val="002F1FB1"/>
    <w:rsid w:val="002F20B5"/>
    <w:rsid w:val="002F24B6"/>
    <w:rsid w:val="002F254A"/>
    <w:rsid w:val="002F2843"/>
    <w:rsid w:val="002F2B66"/>
    <w:rsid w:val="002F2DF2"/>
    <w:rsid w:val="002F3062"/>
    <w:rsid w:val="002F31DC"/>
    <w:rsid w:val="002F33CF"/>
    <w:rsid w:val="002F3959"/>
    <w:rsid w:val="002F439F"/>
    <w:rsid w:val="002F4734"/>
    <w:rsid w:val="002F4AAD"/>
    <w:rsid w:val="002F5105"/>
    <w:rsid w:val="002F5656"/>
    <w:rsid w:val="002F5824"/>
    <w:rsid w:val="002F670B"/>
    <w:rsid w:val="002F6D51"/>
    <w:rsid w:val="002F6F47"/>
    <w:rsid w:val="002F7201"/>
    <w:rsid w:val="002F7623"/>
    <w:rsid w:val="002F78B7"/>
    <w:rsid w:val="002F7A16"/>
    <w:rsid w:val="002F7B11"/>
    <w:rsid w:val="002F7E9F"/>
    <w:rsid w:val="003001EC"/>
    <w:rsid w:val="0030020B"/>
    <w:rsid w:val="003002FF"/>
    <w:rsid w:val="0030064F"/>
    <w:rsid w:val="003007D8"/>
    <w:rsid w:val="00300C6C"/>
    <w:rsid w:val="00300E32"/>
    <w:rsid w:val="00300EBD"/>
    <w:rsid w:val="003011E8"/>
    <w:rsid w:val="00301514"/>
    <w:rsid w:val="00301645"/>
    <w:rsid w:val="0030190E"/>
    <w:rsid w:val="003022DA"/>
    <w:rsid w:val="00302E8B"/>
    <w:rsid w:val="0030335C"/>
    <w:rsid w:val="00303839"/>
    <w:rsid w:val="003039AD"/>
    <w:rsid w:val="00303A89"/>
    <w:rsid w:val="00303AEC"/>
    <w:rsid w:val="00304759"/>
    <w:rsid w:val="003061E4"/>
    <w:rsid w:val="003063B6"/>
    <w:rsid w:val="003073E5"/>
    <w:rsid w:val="00307651"/>
    <w:rsid w:val="00307CBB"/>
    <w:rsid w:val="00307F6F"/>
    <w:rsid w:val="00307F82"/>
    <w:rsid w:val="003100EF"/>
    <w:rsid w:val="003101AB"/>
    <w:rsid w:val="0031045B"/>
    <w:rsid w:val="003105BA"/>
    <w:rsid w:val="00310B27"/>
    <w:rsid w:val="00310B70"/>
    <w:rsid w:val="00310B80"/>
    <w:rsid w:val="00310C96"/>
    <w:rsid w:val="00310E35"/>
    <w:rsid w:val="00311462"/>
    <w:rsid w:val="0031158E"/>
    <w:rsid w:val="00311698"/>
    <w:rsid w:val="00311754"/>
    <w:rsid w:val="00311968"/>
    <w:rsid w:val="00311A13"/>
    <w:rsid w:val="0031202C"/>
    <w:rsid w:val="0031218D"/>
    <w:rsid w:val="0031225B"/>
    <w:rsid w:val="00312547"/>
    <w:rsid w:val="003126AA"/>
    <w:rsid w:val="00312EF2"/>
    <w:rsid w:val="003135F1"/>
    <w:rsid w:val="003136D7"/>
    <w:rsid w:val="0031392F"/>
    <w:rsid w:val="00313A14"/>
    <w:rsid w:val="00313AA1"/>
    <w:rsid w:val="003142DC"/>
    <w:rsid w:val="00314380"/>
    <w:rsid w:val="0031448F"/>
    <w:rsid w:val="0031449B"/>
    <w:rsid w:val="00314518"/>
    <w:rsid w:val="003147BA"/>
    <w:rsid w:val="003147E0"/>
    <w:rsid w:val="00314B49"/>
    <w:rsid w:val="003157FC"/>
    <w:rsid w:val="00315E6E"/>
    <w:rsid w:val="00315FC3"/>
    <w:rsid w:val="0031629C"/>
    <w:rsid w:val="00316812"/>
    <w:rsid w:val="00316E8F"/>
    <w:rsid w:val="00316F39"/>
    <w:rsid w:val="00317266"/>
    <w:rsid w:val="003173E4"/>
    <w:rsid w:val="0031742C"/>
    <w:rsid w:val="003175C3"/>
    <w:rsid w:val="00317694"/>
    <w:rsid w:val="00317866"/>
    <w:rsid w:val="00317DDD"/>
    <w:rsid w:val="00317E44"/>
    <w:rsid w:val="003205E2"/>
    <w:rsid w:val="0032068C"/>
    <w:rsid w:val="003207BE"/>
    <w:rsid w:val="00320AAA"/>
    <w:rsid w:val="00320C07"/>
    <w:rsid w:val="00321071"/>
    <w:rsid w:val="00321131"/>
    <w:rsid w:val="00321345"/>
    <w:rsid w:val="00321864"/>
    <w:rsid w:val="00321D99"/>
    <w:rsid w:val="00322FB0"/>
    <w:rsid w:val="003232E9"/>
    <w:rsid w:val="003235DE"/>
    <w:rsid w:val="00323B38"/>
    <w:rsid w:val="003245E9"/>
    <w:rsid w:val="003246D7"/>
    <w:rsid w:val="00324887"/>
    <w:rsid w:val="00324906"/>
    <w:rsid w:val="003249BD"/>
    <w:rsid w:val="00324CF9"/>
    <w:rsid w:val="00324F05"/>
    <w:rsid w:val="00324F47"/>
    <w:rsid w:val="0032523D"/>
    <w:rsid w:val="00325245"/>
    <w:rsid w:val="00325374"/>
    <w:rsid w:val="00325514"/>
    <w:rsid w:val="003256DC"/>
    <w:rsid w:val="00325AAD"/>
    <w:rsid w:val="00326189"/>
    <w:rsid w:val="0032670D"/>
    <w:rsid w:val="00326B17"/>
    <w:rsid w:val="00326CED"/>
    <w:rsid w:val="00326D1D"/>
    <w:rsid w:val="00327335"/>
    <w:rsid w:val="00327AB3"/>
    <w:rsid w:val="00330097"/>
    <w:rsid w:val="003303EF"/>
    <w:rsid w:val="0033065D"/>
    <w:rsid w:val="00330781"/>
    <w:rsid w:val="00330AC0"/>
    <w:rsid w:val="00331078"/>
    <w:rsid w:val="003310DF"/>
    <w:rsid w:val="003317C9"/>
    <w:rsid w:val="00331FCD"/>
    <w:rsid w:val="00332668"/>
    <w:rsid w:val="0033294C"/>
    <w:rsid w:val="00332CED"/>
    <w:rsid w:val="00332F84"/>
    <w:rsid w:val="0033311B"/>
    <w:rsid w:val="0033338B"/>
    <w:rsid w:val="0033401B"/>
    <w:rsid w:val="0033471D"/>
    <w:rsid w:val="00334D55"/>
    <w:rsid w:val="0033500D"/>
    <w:rsid w:val="00335033"/>
    <w:rsid w:val="0033511A"/>
    <w:rsid w:val="0033542E"/>
    <w:rsid w:val="00335BE0"/>
    <w:rsid w:val="00335F08"/>
    <w:rsid w:val="00336689"/>
    <w:rsid w:val="003366F6"/>
    <w:rsid w:val="00336BEF"/>
    <w:rsid w:val="00336F31"/>
    <w:rsid w:val="00337412"/>
    <w:rsid w:val="00337418"/>
    <w:rsid w:val="00337423"/>
    <w:rsid w:val="00337BF5"/>
    <w:rsid w:val="00340125"/>
    <w:rsid w:val="003401E8"/>
    <w:rsid w:val="003404D8"/>
    <w:rsid w:val="00340662"/>
    <w:rsid w:val="0034078D"/>
    <w:rsid w:val="00340924"/>
    <w:rsid w:val="00340C7D"/>
    <w:rsid w:val="00340E7A"/>
    <w:rsid w:val="00340E9D"/>
    <w:rsid w:val="003411BC"/>
    <w:rsid w:val="003412AA"/>
    <w:rsid w:val="003417E1"/>
    <w:rsid w:val="00342339"/>
    <w:rsid w:val="00342422"/>
    <w:rsid w:val="003424EC"/>
    <w:rsid w:val="00342761"/>
    <w:rsid w:val="00342970"/>
    <w:rsid w:val="00342B1C"/>
    <w:rsid w:val="00342C81"/>
    <w:rsid w:val="00342C98"/>
    <w:rsid w:val="0034309C"/>
    <w:rsid w:val="003434CB"/>
    <w:rsid w:val="003439B1"/>
    <w:rsid w:val="00344BF0"/>
    <w:rsid w:val="00344C31"/>
    <w:rsid w:val="00344CF6"/>
    <w:rsid w:val="00344EAE"/>
    <w:rsid w:val="00345879"/>
    <w:rsid w:val="003458CA"/>
    <w:rsid w:val="003458F3"/>
    <w:rsid w:val="00345CC6"/>
    <w:rsid w:val="00345D45"/>
    <w:rsid w:val="00345FB0"/>
    <w:rsid w:val="00345FD7"/>
    <w:rsid w:val="00346192"/>
    <w:rsid w:val="003462DE"/>
    <w:rsid w:val="00346942"/>
    <w:rsid w:val="00346C00"/>
    <w:rsid w:val="00346D59"/>
    <w:rsid w:val="0034721A"/>
    <w:rsid w:val="00347277"/>
    <w:rsid w:val="003472A8"/>
    <w:rsid w:val="003478CA"/>
    <w:rsid w:val="0035069D"/>
    <w:rsid w:val="00350751"/>
    <w:rsid w:val="00350B01"/>
    <w:rsid w:val="00350CD4"/>
    <w:rsid w:val="00350D1D"/>
    <w:rsid w:val="003518E7"/>
    <w:rsid w:val="003519B1"/>
    <w:rsid w:val="00351ADA"/>
    <w:rsid w:val="00351D11"/>
    <w:rsid w:val="00351D65"/>
    <w:rsid w:val="00351E80"/>
    <w:rsid w:val="00353774"/>
    <w:rsid w:val="00353817"/>
    <w:rsid w:val="003538A6"/>
    <w:rsid w:val="00353EB1"/>
    <w:rsid w:val="00353EB7"/>
    <w:rsid w:val="00354254"/>
    <w:rsid w:val="00354616"/>
    <w:rsid w:val="0035506D"/>
    <w:rsid w:val="003554BF"/>
    <w:rsid w:val="003559DF"/>
    <w:rsid w:val="00355B73"/>
    <w:rsid w:val="00355CAB"/>
    <w:rsid w:val="0035604D"/>
    <w:rsid w:val="0035630D"/>
    <w:rsid w:val="003566D6"/>
    <w:rsid w:val="00357562"/>
    <w:rsid w:val="00357EAE"/>
    <w:rsid w:val="003608C5"/>
    <w:rsid w:val="00360C67"/>
    <w:rsid w:val="00360FC3"/>
    <w:rsid w:val="00361115"/>
    <w:rsid w:val="003615FD"/>
    <w:rsid w:val="00361DC8"/>
    <w:rsid w:val="00361E20"/>
    <w:rsid w:val="00362427"/>
    <w:rsid w:val="00362490"/>
    <w:rsid w:val="00362897"/>
    <w:rsid w:val="00362BD9"/>
    <w:rsid w:val="00362C8C"/>
    <w:rsid w:val="00362DEA"/>
    <w:rsid w:val="00362E64"/>
    <w:rsid w:val="00362F59"/>
    <w:rsid w:val="003635C9"/>
    <w:rsid w:val="00364613"/>
    <w:rsid w:val="00364661"/>
    <w:rsid w:val="00364671"/>
    <w:rsid w:val="003647E1"/>
    <w:rsid w:val="0036482F"/>
    <w:rsid w:val="0036494E"/>
    <w:rsid w:val="00364CBE"/>
    <w:rsid w:val="00364E21"/>
    <w:rsid w:val="00365874"/>
    <w:rsid w:val="003658B9"/>
    <w:rsid w:val="00365EC9"/>
    <w:rsid w:val="003664B4"/>
    <w:rsid w:val="0036659C"/>
    <w:rsid w:val="00366883"/>
    <w:rsid w:val="00366953"/>
    <w:rsid w:val="00366C78"/>
    <w:rsid w:val="00366DBE"/>
    <w:rsid w:val="0036704F"/>
    <w:rsid w:val="0036734F"/>
    <w:rsid w:val="003679D7"/>
    <w:rsid w:val="00367FD3"/>
    <w:rsid w:val="00370CBF"/>
    <w:rsid w:val="00371028"/>
    <w:rsid w:val="00371193"/>
    <w:rsid w:val="00371420"/>
    <w:rsid w:val="00371496"/>
    <w:rsid w:val="003717D4"/>
    <w:rsid w:val="00371817"/>
    <w:rsid w:val="00372143"/>
    <w:rsid w:val="00372300"/>
    <w:rsid w:val="0037288D"/>
    <w:rsid w:val="003728B2"/>
    <w:rsid w:val="00373375"/>
    <w:rsid w:val="003735B3"/>
    <w:rsid w:val="003736F6"/>
    <w:rsid w:val="003737D0"/>
    <w:rsid w:val="00373880"/>
    <w:rsid w:val="00373B48"/>
    <w:rsid w:val="00373B8D"/>
    <w:rsid w:val="00373F99"/>
    <w:rsid w:val="0037411E"/>
    <w:rsid w:val="003745A8"/>
    <w:rsid w:val="003752B4"/>
    <w:rsid w:val="00375712"/>
    <w:rsid w:val="00375CC2"/>
    <w:rsid w:val="00375F1A"/>
    <w:rsid w:val="003761C6"/>
    <w:rsid w:val="00376242"/>
    <w:rsid w:val="003769AB"/>
    <w:rsid w:val="00377382"/>
    <w:rsid w:val="003775AE"/>
    <w:rsid w:val="003808BF"/>
    <w:rsid w:val="00380930"/>
    <w:rsid w:val="00380ECF"/>
    <w:rsid w:val="00381103"/>
    <w:rsid w:val="00381464"/>
    <w:rsid w:val="00381BA9"/>
    <w:rsid w:val="00381C9F"/>
    <w:rsid w:val="003820B0"/>
    <w:rsid w:val="003821DB"/>
    <w:rsid w:val="003827C0"/>
    <w:rsid w:val="00382D1C"/>
    <w:rsid w:val="00382F6C"/>
    <w:rsid w:val="00383B6E"/>
    <w:rsid w:val="00383D12"/>
    <w:rsid w:val="00383E53"/>
    <w:rsid w:val="00384481"/>
    <w:rsid w:val="0038465C"/>
    <w:rsid w:val="00384840"/>
    <w:rsid w:val="0038492E"/>
    <w:rsid w:val="00384E11"/>
    <w:rsid w:val="00385129"/>
    <w:rsid w:val="00385644"/>
    <w:rsid w:val="00385A3F"/>
    <w:rsid w:val="00385BDB"/>
    <w:rsid w:val="00385C8C"/>
    <w:rsid w:val="003862F7"/>
    <w:rsid w:val="003864A0"/>
    <w:rsid w:val="0038655D"/>
    <w:rsid w:val="00386CE2"/>
    <w:rsid w:val="0038745E"/>
    <w:rsid w:val="0038788E"/>
    <w:rsid w:val="003879C4"/>
    <w:rsid w:val="00387EA9"/>
    <w:rsid w:val="00387F94"/>
    <w:rsid w:val="003901AA"/>
    <w:rsid w:val="00390E7A"/>
    <w:rsid w:val="00391426"/>
    <w:rsid w:val="00391810"/>
    <w:rsid w:val="0039187D"/>
    <w:rsid w:val="00391A08"/>
    <w:rsid w:val="00392236"/>
    <w:rsid w:val="003922B0"/>
    <w:rsid w:val="0039343A"/>
    <w:rsid w:val="003937D5"/>
    <w:rsid w:val="00393B73"/>
    <w:rsid w:val="003943D3"/>
    <w:rsid w:val="00395756"/>
    <w:rsid w:val="00395982"/>
    <w:rsid w:val="00395A27"/>
    <w:rsid w:val="00395B54"/>
    <w:rsid w:val="00396611"/>
    <w:rsid w:val="0039668F"/>
    <w:rsid w:val="00396CB6"/>
    <w:rsid w:val="00396D9C"/>
    <w:rsid w:val="0039702C"/>
    <w:rsid w:val="00397499"/>
    <w:rsid w:val="00397651"/>
    <w:rsid w:val="00397BCF"/>
    <w:rsid w:val="00397D42"/>
    <w:rsid w:val="003A006B"/>
    <w:rsid w:val="003A0458"/>
    <w:rsid w:val="003A06D1"/>
    <w:rsid w:val="003A0741"/>
    <w:rsid w:val="003A085C"/>
    <w:rsid w:val="003A095B"/>
    <w:rsid w:val="003A0CB3"/>
    <w:rsid w:val="003A0E93"/>
    <w:rsid w:val="003A0F90"/>
    <w:rsid w:val="003A13E3"/>
    <w:rsid w:val="003A17B1"/>
    <w:rsid w:val="003A1874"/>
    <w:rsid w:val="003A1A91"/>
    <w:rsid w:val="003A1AEE"/>
    <w:rsid w:val="003A1F9D"/>
    <w:rsid w:val="003A270E"/>
    <w:rsid w:val="003A27D2"/>
    <w:rsid w:val="003A2BED"/>
    <w:rsid w:val="003A2D45"/>
    <w:rsid w:val="003A2EEE"/>
    <w:rsid w:val="003A3277"/>
    <w:rsid w:val="003A366E"/>
    <w:rsid w:val="003A39D0"/>
    <w:rsid w:val="003A3F35"/>
    <w:rsid w:val="003A4135"/>
    <w:rsid w:val="003A41E6"/>
    <w:rsid w:val="003A4217"/>
    <w:rsid w:val="003A46CA"/>
    <w:rsid w:val="003A4B04"/>
    <w:rsid w:val="003A4D00"/>
    <w:rsid w:val="003A4E33"/>
    <w:rsid w:val="003A4EAC"/>
    <w:rsid w:val="003A4F6F"/>
    <w:rsid w:val="003A5285"/>
    <w:rsid w:val="003A5576"/>
    <w:rsid w:val="003A574D"/>
    <w:rsid w:val="003A5996"/>
    <w:rsid w:val="003A5A9F"/>
    <w:rsid w:val="003A5B40"/>
    <w:rsid w:val="003A5DBA"/>
    <w:rsid w:val="003A64DC"/>
    <w:rsid w:val="003A667F"/>
    <w:rsid w:val="003A6D1D"/>
    <w:rsid w:val="003A7124"/>
    <w:rsid w:val="003A7BC3"/>
    <w:rsid w:val="003A7E6E"/>
    <w:rsid w:val="003B027D"/>
    <w:rsid w:val="003B02A0"/>
    <w:rsid w:val="003B0A55"/>
    <w:rsid w:val="003B0F99"/>
    <w:rsid w:val="003B1A4A"/>
    <w:rsid w:val="003B1AE7"/>
    <w:rsid w:val="003B2544"/>
    <w:rsid w:val="003B266B"/>
    <w:rsid w:val="003B2BE5"/>
    <w:rsid w:val="003B2C98"/>
    <w:rsid w:val="003B2D62"/>
    <w:rsid w:val="003B2DF8"/>
    <w:rsid w:val="003B2EC0"/>
    <w:rsid w:val="003B2F39"/>
    <w:rsid w:val="003B322A"/>
    <w:rsid w:val="003B3273"/>
    <w:rsid w:val="003B3400"/>
    <w:rsid w:val="003B35CC"/>
    <w:rsid w:val="003B4063"/>
    <w:rsid w:val="003B44C0"/>
    <w:rsid w:val="003B45E5"/>
    <w:rsid w:val="003B4EB9"/>
    <w:rsid w:val="003B5528"/>
    <w:rsid w:val="003B5FE4"/>
    <w:rsid w:val="003B60F5"/>
    <w:rsid w:val="003B611B"/>
    <w:rsid w:val="003B6DF2"/>
    <w:rsid w:val="003B6E9E"/>
    <w:rsid w:val="003B6FEE"/>
    <w:rsid w:val="003B7154"/>
    <w:rsid w:val="003B77B7"/>
    <w:rsid w:val="003B7A52"/>
    <w:rsid w:val="003B7C19"/>
    <w:rsid w:val="003B7C1F"/>
    <w:rsid w:val="003B7C8A"/>
    <w:rsid w:val="003B7D69"/>
    <w:rsid w:val="003B7DFC"/>
    <w:rsid w:val="003C0098"/>
    <w:rsid w:val="003C00F2"/>
    <w:rsid w:val="003C0145"/>
    <w:rsid w:val="003C0281"/>
    <w:rsid w:val="003C0979"/>
    <w:rsid w:val="003C0AA3"/>
    <w:rsid w:val="003C0D16"/>
    <w:rsid w:val="003C1508"/>
    <w:rsid w:val="003C17E2"/>
    <w:rsid w:val="003C1A98"/>
    <w:rsid w:val="003C23F3"/>
    <w:rsid w:val="003C2C6D"/>
    <w:rsid w:val="003C3640"/>
    <w:rsid w:val="003C372F"/>
    <w:rsid w:val="003C3861"/>
    <w:rsid w:val="003C3873"/>
    <w:rsid w:val="003C3F3D"/>
    <w:rsid w:val="003C44B2"/>
    <w:rsid w:val="003C4835"/>
    <w:rsid w:val="003C483B"/>
    <w:rsid w:val="003C4C39"/>
    <w:rsid w:val="003C583B"/>
    <w:rsid w:val="003C59AD"/>
    <w:rsid w:val="003C603A"/>
    <w:rsid w:val="003C616A"/>
    <w:rsid w:val="003C6643"/>
    <w:rsid w:val="003C6853"/>
    <w:rsid w:val="003C692D"/>
    <w:rsid w:val="003C6951"/>
    <w:rsid w:val="003C6A48"/>
    <w:rsid w:val="003C6BEC"/>
    <w:rsid w:val="003C70AF"/>
    <w:rsid w:val="003C74BB"/>
    <w:rsid w:val="003D003D"/>
    <w:rsid w:val="003D023B"/>
    <w:rsid w:val="003D07D7"/>
    <w:rsid w:val="003D0A7C"/>
    <w:rsid w:val="003D11BA"/>
    <w:rsid w:val="003D15FF"/>
    <w:rsid w:val="003D18B2"/>
    <w:rsid w:val="003D278B"/>
    <w:rsid w:val="003D282A"/>
    <w:rsid w:val="003D2D06"/>
    <w:rsid w:val="003D2F61"/>
    <w:rsid w:val="003D314B"/>
    <w:rsid w:val="003D33FD"/>
    <w:rsid w:val="003D380E"/>
    <w:rsid w:val="003D3B46"/>
    <w:rsid w:val="003D3C2D"/>
    <w:rsid w:val="003D3F70"/>
    <w:rsid w:val="003D4015"/>
    <w:rsid w:val="003D4399"/>
    <w:rsid w:val="003D48FA"/>
    <w:rsid w:val="003D5285"/>
    <w:rsid w:val="003D52BC"/>
    <w:rsid w:val="003D5679"/>
    <w:rsid w:val="003D59EF"/>
    <w:rsid w:val="003D5B78"/>
    <w:rsid w:val="003D5DB0"/>
    <w:rsid w:val="003D60A2"/>
    <w:rsid w:val="003D61B4"/>
    <w:rsid w:val="003D6359"/>
    <w:rsid w:val="003D6584"/>
    <w:rsid w:val="003D65F1"/>
    <w:rsid w:val="003D66B0"/>
    <w:rsid w:val="003D6D17"/>
    <w:rsid w:val="003D6D84"/>
    <w:rsid w:val="003D6FD6"/>
    <w:rsid w:val="003D706B"/>
    <w:rsid w:val="003D75D0"/>
    <w:rsid w:val="003D7993"/>
    <w:rsid w:val="003D7CE6"/>
    <w:rsid w:val="003D7DF3"/>
    <w:rsid w:val="003D7EE2"/>
    <w:rsid w:val="003E08E5"/>
    <w:rsid w:val="003E09CA"/>
    <w:rsid w:val="003E0B11"/>
    <w:rsid w:val="003E0C02"/>
    <w:rsid w:val="003E1283"/>
    <w:rsid w:val="003E12B0"/>
    <w:rsid w:val="003E17D7"/>
    <w:rsid w:val="003E1A3B"/>
    <w:rsid w:val="003E1CA6"/>
    <w:rsid w:val="003E1E82"/>
    <w:rsid w:val="003E1E8E"/>
    <w:rsid w:val="003E21B5"/>
    <w:rsid w:val="003E23F8"/>
    <w:rsid w:val="003E3201"/>
    <w:rsid w:val="003E32E5"/>
    <w:rsid w:val="003E376A"/>
    <w:rsid w:val="003E4033"/>
    <w:rsid w:val="003E43CF"/>
    <w:rsid w:val="003E4A23"/>
    <w:rsid w:val="003E5290"/>
    <w:rsid w:val="003E591D"/>
    <w:rsid w:val="003E59CC"/>
    <w:rsid w:val="003E5A87"/>
    <w:rsid w:val="003E5C59"/>
    <w:rsid w:val="003E5E89"/>
    <w:rsid w:val="003E65FC"/>
    <w:rsid w:val="003E66C8"/>
    <w:rsid w:val="003E694F"/>
    <w:rsid w:val="003E6C18"/>
    <w:rsid w:val="003E7227"/>
    <w:rsid w:val="003E7DF5"/>
    <w:rsid w:val="003F01F1"/>
    <w:rsid w:val="003F0240"/>
    <w:rsid w:val="003F06B5"/>
    <w:rsid w:val="003F0BC2"/>
    <w:rsid w:val="003F0E15"/>
    <w:rsid w:val="003F109D"/>
    <w:rsid w:val="003F166A"/>
    <w:rsid w:val="003F1C44"/>
    <w:rsid w:val="003F1DD4"/>
    <w:rsid w:val="003F1E97"/>
    <w:rsid w:val="003F2086"/>
    <w:rsid w:val="003F25BE"/>
    <w:rsid w:val="003F25BF"/>
    <w:rsid w:val="003F32ED"/>
    <w:rsid w:val="003F33FD"/>
    <w:rsid w:val="003F343A"/>
    <w:rsid w:val="003F34B4"/>
    <w:rsid w:val="003F3EDA"/>
    <w:rsid w:val="003F47B8"/>
    <w:rsid w:val="003F4CB6"/>
    <w:rsid w:val="003F4DBD"/>
    <w:rsid w:val="003F4EB0"/>
    <w:rsid w:val="003F5AEF"/>
    <w:rsid w:val="003F5C65"/>
    <w:rsid w:val="003F5D67"/>
    <w:rsid w:val="003F5E68"/>
    <w:rsid w:val="003F602E"/>
    <w:rsid w:val="003F6837"/>
    <w:rsid w:val="003F7420"/>
    <w:rsid w:val="003F75C2"/>
    <w:rsid w:val="003F785B"/>
    <w:rsid w:val="003F7933"/>
    <w:rsid w:val="003F7B10"/>
    <w:rsid w:val="004003CA"/>
    <w:rsid w:val="0040045A"/>
    <w:rsid w:val="004005B2"/>
    <w:rsid w:val="004007C8"/>
    <w:rsid w:val="0040084E"/>
    <w:rsid w:val="00400CDF"/>
    <w:rsid w:val="00400E81"/>
    <w:rsid w:val="00401602"/>
    <w:rsid w:val="00401B19"/>
    <w:rsid w:val="00401F1A"/>
    <w:rsid w:val="0040216E"/>
    <w:rsid w:val="00402239"/>
    <w:rsid w:val="00402918"/>
    <w:rsid w:val="00402FC1"/>
    <w:rsid w:val="00403099"/>
    <w:rsid w:val="0040323A"/>
    <w:rsid w:val="00403363"/>
    <w:rsid w:val="004034E5"/>
    <w:rsid w:val="0040374C"/>
    <w:rsid w:val="0040393B"/>
    <w:rsid w:val="00403C27"/>
    <w:rsid w:val="004040E6"/>
    <w:rsid w:val="004044CF"/>
    <w:rsid w:val="004045DF"/>
    <w:rsid w:val="00404755"/>
    <w:rsid w:val="00404AFD"/>
    <w:rsid w:val="00404D31"/>
    <w:rsid w:val="004051D4"/>
    <w:rsid w:val="00405332"/>
    <w:rsid w:val="004056AF"/>
    <w:rsid w:val="004057D3"/>
    <w:rsid w:val="00405D04"/>
    <w:rsid w:val="00405D3B"/>
    <w:rsid w:val="004061A8"/>
    <w:rsid w:val="004063C5"/>
    <w:rsid w:val="00406518"/>
    <w:rsid w:val="00406594"/>
    <w:rsid w:val="00406A59"/>
    <w:rsid w:val="00406ADC"/>
    <w:rsid w:val="00407284"/>
    <w:rsid w:val="004076CC"/>
    <w:rsid w:val="00407787"/>
    <w:rsid w:val="00407B74"/>
    <w:rsid w:val="00407DB4"/>
    <w:rsid w:val="00407FB9"/>
    <w:rsid w:val="004104A1"/>
    <w:rsid w:val="00410831"/>
    <w:rsid w:val="0041095A"/>
    <w:rsid w:val="004115E2"/>
    <w:rsid w:val="0041282D"/>
    <w:rsid w:val="00412D95"/>
    <w:rsid w:val="00413074"/>
    <w:rsid w:val="0041315E"/>
    <w:rsid w:val="0041363A"/>
    <w:rsid w:val="00413A6A"/>
    <w:rsid w:val="00413AF5"/>
    <w:rsid w:val="00413AFF"/>
    <w:rsid w:val="00413D50"/>
    <w:rsid w:val="004142B6"/>
    <w:rsid w:val="00414642"/>
    <w:rsid w:val="004146E3"/>
    <w:rsid w:val="00414AED"/>
    <w:rsid w:val="00414F79"/>
    <w:rsid w:val="00415446"/>
    <w:rsid w:val="004154CA"/>
    <w:rsid w:val="004159C7"/>
    <w:rsid w:val="00415BF0"/>
    <w:rsid w:val="00415D72"/>
    <w:rsid w:val="00415E9B"/>
    <w:rsid w:val="00415EA0"/>
    <w:rsid w:val="00416132"/>
    <w:rsid w:val="004162C5"/>
    <w:rsid w:val="004168E1"/>
    <w:rsid w:val="00417066"/>
    <w:rsid w:val="0041722C"/>
    <w:rsid w:val="00417313"/>
    <w:rsid w:val="00417D77"/>
    <w:rsid w:val="00417DBA"/>
    <w:rsid w:val="004204CE"/>
    <w:rsid w:val="00420641"/>
    <w:rsid w:val="00421022"/>
    <w:rsid w:val="004216D8"/>
    <w:rsid w:val="004216E5"/>
    <w:rsid w:val="00421B8C"/>
    <w:rsid w:val="0042200F"/>
    <w:rsid w:val="00422693"/>
    <w:rsid w:val="00422731"/>
    <w:rsid w:val="00423015"/>
    <w:rsid w:val="0042301E"/>
    <w:rsid w:val="00423051"/>
    <w:rsid w:val="00423491"/>
    <w:rsid w:val="00423B05"/>
    <w:rsid w:val="00423B56"/>
    <w:rsid w:val="00423B9D"/>
    <w:rsid w:val="00423DFE"/>
    <w:rsid w:val="004244CB"/>
    <w:rsid w:val="00424B74"/>
    <w:rsid w:val="00424D8D"/>
    <w:rsid w:val="00424E2C"/>
    <w:rsid w:val="00424E3E"/>
    <w:rsid w:val="004253BB"/>
    <w:rsid w:val="004254BC"/>
    <w:rsid w:val="0042582F"/>
    <w:rsid w:val="00425986"/>
    <w:rsid w:val="004266D5"/>
    <w:rsid w:val="00426768"/>
    <w:rsid w:val="00426A9B"/>
    <w:rsid w:val="00426ACD"/>
    <w:rsid w:val="00426D67"/>
    <w:rsid w:val="00427603"/>
    <w:rsid w:val="00427C87"/>
    <w:rsid w:val="00427FDA"/>
    <w:rsid w:val="0043001E"/>
    <w:rsid w:val="00430323"/>
    <w:rsid w:val="0043078E"/>
    <w:rsid w:val="004308E5"/>
    <w:rsid w:val="00430CE5"/>
    <w:rsid w:val="00430E4B"/>
    <w:rsid w:val="0043115A"/>
    <w:rsid w:val="00431247"/>
    <w:rsid w:val="004319A4"/>
    <w:rsid w:val="004319D5"/>
    <w:rsid w:val="00431DFD"/>
    <w:rsid w:val="00431E29"/>
    <w:rsid w:val="00431FD7"/>
    <w:rsid w:val="0043278E"/>
    <w:rsid w:val="0043285A"/>
    <w:rsid w:val="004328A0"/>
    <w:rsid w:val="00432941"/>
    <w:rsid w:val="00432CD2"/>
    <w:rsid w:val="00432E85"/>
    <w:rsid w:val="004333E2"/>
    <w:rsid w:val="00433C30"/>
    <w:rsid w:val="00433EBC"/>
    <w:rsid w:val="00433ED0"/>
    <w:rsid w:val="0043436E"/>
    <w:rsid w:val="0043444B"/>
    <w:rsid w:val="004347A2"/>
    <w:rsid w:val="00435056"/>
    <w:rsid w:val="00435294"/>
    <w:rsid w:val="00435479"/>
    <w:rsid w:val="004356FC"/>
    <w:rsid w:val="00435F13"/>
    <w:rsid w:val="004361A1"/>
    <w:rsid w:val="0043666B"/>
    <w:rsid w:val="004368E7"/>
    <w:rsid w:val="00436A7F"/>
    <w:rsid w:val="00436FB3"/>
    <w:rsid w:val="0043704C"/>
    <w:rsid w:val="00437251"/>
    <w:rsid w:val="004373CC"/>
    <w:rsid w:val="00437A9E"/>
    <w:rsid w:val="00437C69"/>
    <w:rsid w:val="00437D18"/>
    <w:rsid w:val="0044032A"/>
    <w:rsid w:val="004407B9"/>
    <w:rsid w:val="004411DD"/>
    <w:rsid w:val="00441426"/>
    <w:rsid w:val="00441541"/>
    <w:rsid w:val="00441708"/>
    <w:rsid w:val="0044191F"/>
    <w:rsid w:val="00441AD8"/>
    <w:rsid w:val="00441B9D"/>
    <w:rsid w:val="00441DD3"/>
    <w:rsid w:val="00441DFE"/>
    <w:rsid w:val="00441EF7"/>
    <w:rsid w:val="0044247B"/>
    <w:rsid w:val="004427E5"/>
    <w:rsid w:val="00443214"/>
    <w:rsid w:val="00443528"/>
    <w:rsid w:val="00443567"/>
    <w:rsid w:val="00443C55"/>
    <w:rsid w:val="00443EA5"/>
    <w:rsid w:val="00444200"/>
    <w:rsid w:val="004445E2"/>
    <w:rsid w:val="00444874"/>
    <w:rsid w:val="0044538D"/>
    <w:rsid w:val="00445490"/>
    <w:rsid w:val="00445A54"/>
    <w:rsid w:val="00445A55"/>
    <w:rsid w:val="00446480"/>
    <w:rsid w:val="0044690F"/>
    <w:rsid w:val="00446DEB"/>
    <w:rsid w:val="00446FF1"/>
    <w:rsid w:val="004473E4"/>
    <w:rsid w:val="00447D78"/>
    <w:rsid w:val="00447E14"/>
    <w:rsid w:val="0045006A"/>
    <w:rsid w:val="00450087"/>
    <w:rsid w:val="00450403"/>
    <w:rsid w:val="0045086A"/>
    <w:rsid w:val="004510EB"/>
    <w:rsid w:val="0045114B"/>
    <w:rsid w:val="004511CD"/>
    <w:rsid w:val="00451BB0"/>
    <w:rsid w:val="00451C62"/>
    <w:rsid w:val="00451D55"/>
    <w:rsid w:val="00451ED2"/>
    <w:rsid w:val="00451EF4"/>
    <w:rsid w:val="0045234D"/>
    <w:rsid w:val="00452459"/>
    <w:rsid w:val="004525A6"/>
    <w:rsid w:val="004525C6"/>
    <w:rsid w:val="004532D8"/>
    <w:rsid w:val="00453DF0"/>
    <w:rsid w:val="00453E50"/>
    <w:rsid w:val="00454589"/>
    <w:rsid w:val="00454BF6"/>
    <w:rsid w:val="00455119"/>
    <w:rsid w:val="0045518F"/>
    <w:rsid w:val="004556D1"/>
    <w:rsid w:val="00455A5F"/>
    <w:rsid w:val="00455F48"/>
    <w:rsid w:val="00456384"/>
    <w:rsid w:val="00456A25"/>
    <w:rsid w:val="00456FF5"/>
    <w:rsid w:val="00457430"/>
    <w:rsid w:val="00457456"/>
    <w:rsid w:val="004574E3"/>
    <w:rsid w:val="004578C4"/>
    <w:rsid w:val="00457E25"/>
    <w:rsid w:val="00460C12"/>
    <w:rsid w:val="00460E85"/>
    <w:rsid w:val="00460FF1"/>
    <w:rsid w:val="00461323"/>
    <w:rsid w:val="004614BE"/>
    <w:rsid w:val="004618A9"/>
    <w:rsid w:val="00462211"/>
    <w:rsid w:val="004625FF"/>
    <w:rsid w:val="004626AD"/>
    <w:rsid w:val="00462CDF"/>
    <w:rsid w:val="00462D68"/>
    <w:rsid w:val="00462EFA"/>
    <w:rsid w:val="0046318B"/>
    <w:rsid w:val="0046374E"/>
    <w:rsid w:val="004637CE"/>
    <w:rsid w:val="00463A19"/>
    <w:rsid w:val="00463E5E"/>
    <w:rsid w:val="00464872"/>
    <w:rsid w:val="00464BC1"/>
    <w:rsid w:val="004652BD"/>
    <w:rsid w:val="004654A0"/>
    <w:rsid w:val="0046554F"/>
    <w:rsid w:val="00465788"/>
    <w:rsid w:val="0046654E"/>
    <w:rsid w:val="004667C6"/>
    <w:rsid w:val="00466962"/>
    <w:rsid w:val="00466A43"/>
    <w:rsid w:val="00466C3F"/>
    <w:rsid w:val="00466FA2"/>
    <w:rsid w:val="004671F1"/>
    <w:rsid w:val="00467616"/>
    <w:rsid w:val="00467682"/>
    <w:rsid w:val="004700FC"/>
    <w:rsid w:val="00470209"/>
    <w:rsid w:val="00470494"/>
    <w:rsid w:val="0047084B"/>
    <w:rsid w:val="00470B0A"/>
    <w:rsid w:val="00470F79"/>
    <w:rsid w:val="00471712"/>
    <w:rsid w:val="0047191F"/>
    <w:rsid w:val="00471F0C"/>
    <w:rsid w:val="004722D1"/>
    <w:rsid w:val="004722E9"/>
    <w:rsid w:val="00472350"/>
    <w:rsid w:val="0047252C"/>
    <w:rsid w:val="00472535"/>
    <w:rsid w:val="00472556"/>
    <w:rsid w:val="004725F1"/>
    <w:rsid w:val="00472A0A"/>
    <w:rsid w:val="00472A46"/>
    <w:rsid w:val="00472F47"/>
    <w:rsid w:val="00473576"/>
    <w:rsid w:val="00473A86"/>
    <w:rsid w:val="00473B25"/>
    <w:rsid w:val="004742E7"/>
    <w:rsid w:val="0047437C"/>
    <w:rsid w:val="00474450"/>
    <w:rsid w:val="00474BB6"/>
    <w:rsid w:val="00474DE2"/>
    <w:rsid w:val="0047536B"/>
    <w:rsid w:val="004754C1"/>
    <w:rsid w:val="004754CB"/>
    <w:rsid w:val="00475FF2"/>
    <w:rsid w:val="00476173"/>
    <w:rsid w:val="00476D68"/>
    <w:rsid w:val="00476F61"/>
    <w:rsid w:val="00476FC7"/>
    <w:rsid w:val="00477137"/>
    <w:rsid w:val="00480005"/>
    <w:rsid w:val="004804A6"/>
    <w:rsid w:val="004804F4"/>
    <w:rsid w:val="00480665"/>
    <w:rsid w:val="0048066F"/>
    <w:rsid w:val="00480ACE"/>
    <w:rsid w:val="00480CCA"/>
    <w:rsid w:val="00480D91"/>
    <w:rsid w:val="00480DB8"/>
    <w:rsid w:val="00480DEF"/>
    <w:rsid w:val="00480F67"/>
    <w:rsid w:val="00481077"/>
    <w:rsid w:val="004811D8"/>
    <w:rsid w:val="004817D2"/>
    <w:rsid w:val="0048181A"/>
    <w:rsid w:val="00481820"/>
    <w:rsid w:val="00481E00"/>
    <w:rsid w:val="004820BB"/>
    <w:rsid w:val="004820BF"/>
    <w:rsid w:val="0048236B"/>
    <w:rsid w:val="00482542"/>
    <w:rsid w:val="00482E48"/>
    <w:rsid w:val="00482E9F"/>
    <w:rsid w:val="004836BC"/>
    <w:rsid w:val="00483833"/>
    <w:rsid w:val="00483B2B"/>
    <w:rsid w:val="004847F1"/>
    <w:rsid w:val="00484839"/>
    <w:rsid w:val="00484884"/>
    <w:rsid w:val="00484AC3"/>
    <w:rsid w:val="00484D1B"/>
    <w:rsid w:val="004853C4"/>
    <w:rsid w:val="00485AB1"/>
    <w:rsid w:val="0048610E"/>
    <w:rsid w:val="004867A7"/>
    <w:rsid w:val="00486C64"/>
    <w:rsid w:val="004872B2"/>
    <w:rsid w:val="00487763"/>
    <w:rsid w:val="00487B3D"/>
    <w:rsid w:val="00487F38"/>
    <w:rsid w:val="004903BB"/>
    <w:rsid w:val="00491164"/>
    <w:rsid w:val="004911A0"/>
    <w:rsid w:val="0049132B"/>
    <w:rsid w:val="00491FB8"/>
    <w:rsid w:val="0049237D"/>
    <w:rsid w:val="004928BA"/>
    <w:rsid w:val="004929CA"/>
    <w:rsid w:val="00492A17"/>
    <w:rsid w:val="00493128"/>
    <w:rsid w:val="0049356C"/>
    <w:rsid w:val="004937B0"/>
    <w:rsid w:val="00493C17"/>
    <w:rsid w:val="004945D9"/>
    <w:rsid w:val="00494792"/>
    <w:rsid w:val="00494BF9"/>
    <w:rsid w:val="00494F35"/>
    <w:rsid w:val="00494F74"/>
    <w:rsid w:val="00495170"/>
    <w:rsid w:val="0049563E"/>
    <w:rsid w:val="004956FF"/>
    <w:rsid w:val="00495828"/>
    <w:rsid w:val="00495942"/>
    <w:rsid w:val="00495D17"/>
    <w:rsid w:val="00495DD5"/>
    <w:rsid w:val="00495F6D"/>
    <w:rsid w:val="00496013"/>
    <w:rsid w:val="004961D4"/>
    <w:rsid w:val="004961F6"/>
    <w:rsid w:val="004962D3"/>
    <w:rsid w:val="004969DF"/>
    <w:rsid w:val="00496D68"/>
    <w:rsid w:val="004972CE"/>
    <w:rsid w:val="00497622"/>
    <w:rsid w:val="0049769F"/>
    <w:rsid w:val="00497BFD"/>
    <w:rsid w:val="004A061E"/>
    <w:rsid w:val="004A0819"/>
    <w:rsid w:val="004A0CF9"/>
    <w:rsid w:val="004A0D5D"/>
    <w:rsid w:val="004A1326"/>
    <w:rsid w:val="004A1643"/>
    <w:rsid w:val="004A2353"/>
    <w:rsid w:val="004A2531"/>
    <w:rsid w:val="004A25B2"/>
    <w:rsid w:val="004A2AA8"/>
    <w:rsid w:val="004A3DAA"/>
    <w:rsid w:val="004A3E84"/>
    <w:rsid w:val="004A464D"/>
    <w:rsid w:val="004A4B80"/>
    <w:rsid w:val="004A4BB3"/>
    <w:rsid w:val="004A4C5D"/>
    <w:rsid w:val="004A52A8"/>
    <w:rsid w:val="004A5859"/>
    <w:rsid w:val="004A58AD"/>
    <w:rsid w:val="004A5BEF"/>
    <w:rsid w:val="004A6214"/>
    <w:rsid w:val="004A63F7"/>
    <w:rsid w:val="004A759F"/>
    <w:rsid w:val="004A797A"/>
    <w:rsid w:val="004A7E19"/>
    <w:rsid w:val="004B0008"/>
    <w:rsid w:val="004B00A9"/>
    <w:rsid w:val="004B0187"/>
    <w:rsid w:val="004B01F4"/>
    <w:rsid w:val="004B0356"/>
    <w:rsid w:val="004B0371"/>
    <w:rsid w:val="004B05C4"/>
    <w:rsid w:val="004B1A06"/>
    <w:rsid w:val="004B1B5D"/>
    <w:rsid w:val="004B1D46"/>
    <w:rsid w:val="004B1DC2"/>
    <w:rsid w:val="004B2066"/>
    <w:rsid w:val="004B24BA"/>
    <w:rsid w:val="004B2522"/>
    <w:rsid w:val="004B2666"/>
    <w:rsid w:val="004B27E9"/>
    <w:rsid w:val="004B2DDA"/>
    <w:rsid w:val="004B3317"/>
    <w:rsid w:val="004B33C2"/>
    <w:rsid w:val="004B3A6C"/>
    <w:rsid w:val="004B3BE2"/>
    <w:rsid w:val="004B3D18"/>
    <w:rsid w:val="004B3F33"/>
    <w:rsid w:val="004B466C"/>
    <w:rsid w:val="004B46FD"/>
    <w:rsid w:val="004B470C"/>
    <w:rsid w:val="004B4958"/>
    <w:rsid w:val="004B4B38"/>
    <w:rsid w:val="004B4C2B"/>
    <w:rsid w:val="004B4D1C"/>
    <w:rsid w:val="004B4DEB"/>
    <w:rsid w:val="004B4F9E"/>
    <w:rsid w:val="004B4FB6"/>
    <w:rsid w:val="004B5444"/>
    <w:rsid w:val="004B5FB0"/>
    <w:rsid w:val="004B6231"/>
    <w:rsid w:val="004B6376"/>
    <w:rsid w:val="004B6384"/>
    <w:rsid w:val="004B6740"/>
    <w:rsid w:val="004B6EF9"/>
    <w:rsid w:val="004B6F27"/>
    <w:rsid w:val="004B706E"/>
    <w:rsid w:val="004B767B"/>
    <w:rsid w:val="004B76E4"/>
    <w:rsid w:val="004B7DDE"/>
    <w:rsid w:val="004C0090"/>
    <w:rsid w:val="004C06EF"/>
    <w:rsid w:val="004C0841"/>
    <w:rsid w:val="004C15CB"/>
    <w:rsid w:val="004C195C"/>
    <w:rsid w:val="004C1B9B"/>
    <w:rsid w:val="004C1C5E"/>
    <w:rsid w:val="004C219F"/>
    <w:rsid w:val="004C22A8"/>
    <w:rsid w:val="004C237F"/>
    <w:rsid w:val="004C3DEF"/>
    <w:rsid w:val="004C3EB8"/>
    <w:rsid w:val="004C3F3E"/>
    <w:rsid w:val="004C40EE"/>
    <w:rsid w:val="004C41BC"/>
    <w:rsid w:val="004C42ED"/>
    <w:rsid w:val="004C4BD7"/>
    <w:rsid w:val="004C51C3"/>
    <w:rsid w:val="004C5219"/>
    <w:rsid w:val="004C5878"/>
    <w:rsid w:val="004C5B7D"/>
    <w:rsid w:val="004C5E64"/>
    <w:rsid w:val="004C6468"/>
    <w:rsid w:val="004C6E52"/>
    <w:rsid w:val="004C6EBA"/>
    <w:rsid w:val="004C7430"/>
    <w:rsid w:val="004C7EE0"/>
    <w:rsid w:val="004D070B"/>
    <w:rsid w:val="004D08AA"/>
    <w:rsid w:val="004D112A"/>
    <w:rsid w:val="004D12E7"/>
    <w:rsid w:val="004D1338"/>
    <w:rsid w:val="004D154C"/>
    <w:rsid w:val="004D193A"/>
    <w:rsid w:val="004D1F99"/>
    <w:rsid w:val="004D2572"/>
    <w:rsid w:val="004D2F23"/>
    <w:rsid w:val="004D2F25"/>
    <w:rsid w:val="004D3D0B"/>
    <w:rsid w:val="004D4075"/>
    <w:rsid w:val="004D41A0"/>
    <w:rsid w:val="004D41A8"/>
    <w:rsid w:val="004D456C"/>
    <w:rsid w:val="004D461C"/>
    <w:rsid w:val="004D4C81"/>
    <w:rsid w:val="004D4CD2"/>
    <w:rsid w:val="004D4F4F"/>
    <w:rsid w:val="004D5408"/>
    <w:rsid w:val="004D57D0"/>
    <w:rsid w:val="004D58F2"/>
    <w:rsid w:val="004D5EC4"/>
    <w:rsid w:val="004D5EC8"/>
    <w:rsid w:val="004D63C1"/>
    <w:rsid w:val="004D652D"/>
    <w:rsid w:val="004D6921"/>
    <w:rsid w:val="004D6AB2"/>
    <w:rsid w:val="004D6FDB"/>
    <w:rsid w:val="004D720A"/>
    <w:rsid w:val="004D7683"/>
    <w:rsid w:val="004D787F"/>
    <w:rsid w:val="004D7C87"/>
    <w:rsid w:val="004D7C98"/>
    <w:rsid w:val="004D7FB4"/>
    <w:rsid w:val="004E054C"/>
    <w:rsid w:val="004E0BAC"/>
    <w:rsid w:val="004E0BF2"/>
    <w:rsid w:val="004E0E65"/>
    <w:rsid w:val="004E0FA4"/>
    <w:rsid w:val="004E123E"/>
    <w:rsid w:val="004E14F1"/>
    <w:rsid w:val="004E188B"/>
    <w:rsid w:val="004E1C56"/>
    <w:rsid w:val="004E24D5"/>
    <w:rsid w:val="004E2540"/>
    <w:rsid w:val="004E271E"/>
    <w:rsid w:val="004E28A7"/>
    <w:rsid w:val="004E29C6"/>
    <w:rsid w:val="004E2AB3"/>
    <w:rsid w:val="004E2BAA"/>
    <w:rsid w:val="004E2CD0"/>
    <w:rsid w:val="004E2E0F"/>
    <w:rsid w:val="004E2F48"/>
    <w:rsid w:val="004E346E"/>
    <w:rsid w:val="004E3D6F"/>
    <w:rsid w:val="004E4039"/>
    <w:rsid w:val="004E4540"/>
    <w:rsid w:val="004E4965"/>
    <w:rsid w:val="004E4BFC"/>
    <w:rsid w:val="004E4F82"/>
    <w:rsid w:val="004E4FCF"/>
    <w:rsid w:val="004E510F"/>
    <w:rsid w:val="004E5445"/>
    <w:rsid w:val="004E5651"/>
    <w:rsid w:val="004E5777"/>
    <w:rsid w:val="004E5834"/>
    <w:rsid w:val="004E595A"/>
    <w:rsid w:val="004E6737"/>
    <w:rsid w:val="004E67EF"/>
    <w:rsid w:val="004E694E"/>
    <w:rsid w:val="004E695B"/>
    <w:rsid w:val="004E70F4"/>
    <w:rsid w:val="004E7265"/>
    <w:rsid w:val="004E787D"/>
    <w:rsid w:val="004E78C8"/>
    <w:rsid w:val="004E7947"/>
    <w:rsid w:val="004E7B2F"/>
    <w:rsid w:val="004E7BA3"/>
    <w:rsid w:val="004E7C81"/>
    <w:rsid w:val="004E7E04"/>
    <w:rsid w:val="004E7E3C"/>
    <w:rsid w:val="004E7EED"/>
    <w:rsid w:val="004F0059"/>
    <w:rsid w:val="004F0679"/>
    <w:rsid w:val="004F0A4D"/>
    <w:rsid w:val="004F0CCC"/>
    <w:rsid w:val="004F0F69"/>
    <w:rsid w:val="004F1079"/>
    <w:rsid w:val="004F10D4"/>
    <w:rsid w:val="004F120B"/>
    <w:rsid w:val="004F1212"/>
    <w:rsid w:val="004F1CC3"/>
    <w:rsid w:val="004F22A3"/>
    <w:rsid w:val="004F2687"/>
    <w:rsid w:val="004F2688"/>
    <w:rsid w:val="004F26DD"/>
    <w:rsid w:val="004F291A"/>
    <w:rsid w:val="004F295D"/>
    <w:rsid w:val="004F2DF5"/>
    <w:rsid w:val="004F2E7D"/>
    <w:rsid w:val="004F3260"/>
    <w:rsid w:val="004F34B5"/>
    <w:rsid w:val="004F3807"/>
    <w:rsid w:val="004F4288"/>
    <w:rsid w:val="004F459B"/>
    <w:rsid w:val="004F45C8"/>
    <w:rsid w:val="004F52BA"/>
    <w:rsid w:val="004F546B"/>
    <w:rsid w:val="004F5753"/>
    <w:rsid w:val="004F5E37"/>
    <w:rsid w:val="004F5EBD"/>
    <w:rsid w:val="004F60E2"/>
    <w:rsid w:val="004F6190"/>
    <w:rsid w:val="004F61E6"/>
    <w:rsid w:val="004F626D"/>
    <w:rsid w:val="004F6773"/>
    <w:rsid w:val="004F6A62"/>
    <w:rsid w:val="004F6AE6"/>
    <w:rsid w:val="004F722B"/>
    <w:rsid w:val="004F7447"/>
    <w:rsid w:val="004F768D"/>
    <w:rsid w:val="004F7820"/>
    <w:rsid w:val="004F7ADB"/>
    <w:rsid w:val="004F7EF0"/>
    <w:rsid w:val="005001C7"/>
    <w:rsid w:val="00500F67"/>
    <w:rsid w:val="00501055"/>
    <w:rsid w:val="00501181"/>
    <w:rsid w:val="0050141B"/>
    <w:rsid w:val="00501686"/>
    <w:rsid w:val="00501BC9"/>
    <w:rsid w:val="00501C9E"/>
    <w:rsid w:val="00502247"/>
    <w:rsid w:val="0050234C"/>
    <w:rsid w:val="00502471"/>
    <w:rsid w:val="00502507"/>
    <w:rsid w:val="005027F7"/>
    <w:rsid w:val="00502DB2"/>
    <w:rsid w:val="00502ED8"/>
    <w:rsid w:val="00503B53"/>
    <w:rsid w:val="00504913"/>
    <w:rsid w:val="00504D25"/>
    <w:rsid w:val="00504DA8"/>
    <w:rsid w:val="00504E0F"/>
    <w:rsid w:val="00505435"/>
    <w:rsid w:val="00505F4C"/>
    <w:rsid w:val="00505F67"/>
    <w:rsid w:val="00505F75"/>
    <w:rsid w:val="00506083"/>
    <w:rsid w:val="00506992"/>
    <w:rsid w:val="00506C7E"/>
    <w:rsid w:val="00506E67"/>
    <w:rsid w:val="00506FED"/>
    <w:rsid w:val="00507232"/>
    <w:rsid w:val="00507351"/>
    <w:rsid w:val="0050743D"/>
    <w:rsid w:val="005074FE"/>
    <w:rsid w:val="0050771A"/>
    <w:rsid w:val="00507C90"/>
    <w:rsid w:val="0051020D"/>
    <w:rsid w:val="00510916"/>
    <w:rsid w:val="00510B59"/>
    <w:rsid w:val="00510CAF"/>
    <w:rsid w:val="00510DDF"/>
    <w:rsid w:val="00510FFA"/>
    <w:rsid w:val="005112DC"/>
    <w:rsid w:val="0051166E"/>
    <w:rsid w:val="00511BE1"/>
    <w:rsid w:val="00511F80"/>
    <w:rsid w:val="00511FA4"/>
    <w:rsid w:val="00512416"/>
    <w:rsid w:val="00512D36"/>
    <w:rsid w:val="00512F99"/>
    <w:rsid w:val="00513043"/>
    <w:rsid w:val="00513689"/>
    <w:rsid w:val="0051392C"/>
    <w:rsid w:val="00513DD3"/>
    <w:rsid w:val="00514242"/>
    <w:rsid w:val="00514662"/>
    <w:rsid w:val="00514937"/>
    <w:rsid w:val="00514EB8"/>
    <w:rsid w:val="00514ECD"/>
    <w:rsid w:val="0051535E"/>
    <w:rsid w:val="00515589"/>
    <w:rsid w:val="00515777"/>
    <w:rsid w:val="0051597F"/>
    <w:rsid w:val="00515ADF"/>
    <w:rsid w:val="00515D09"/>
    <w:rsid w:val="00515EBF"/>
    <w:rsid w:val="0051676C"/>
    <w:rsid w:val="005167AF"/>
    <w:rsid w:val="005167CE"/>
    <w:rsid w:val="00516F15"/>
    <w:rsid w:val="005178FE"/>
    <w:rsid w:val="00517918"/>
    <w:rsid w:val="00517A48"/>
    <w:rsid w:val="00517FA7"/>
    <w:rsid w:val="005206E0"/>
    <w:rsid w:val="00520ED3"/>
    <w:rsid w:val="005214ED"/>
    <w:rsid w:val="0052169C"/>
    <w:rsid w:val="00521C02"/>
    <w:rsid w:val="00521C37"/>
    <w:rsid w:val="005220D5"/>
    <w:rsid w:val="00522263"/>
    <w:rsid w:val="0052231A"/>
    <w:rsid w:val="005224A4"/>
    <w:rsid w:val="005226CE"/>
    <w:rsid w:val="00522DE8"/>
    <w:rsid w:val="00522E19"/>
    <w:rsid w:val="00522ED2"/>
    <w:rsid w:val="00523812"/>
    <w:rsid w:val="00523A25"/>
    <w:rsid w:val="00523D39"/>
    <w:rsid w:val="00523D61"/>
    <w:rsid w:val="00523EAE"/>
    <w:rsid w:val="00523F66"/>
    <w:rsid w:val="00524143"/>
    <w:rsid w:val="00524236"/>
    <w:rsid w:val="00524B07"/>
    <w:rsid w:val="00524FCB"/>
    <w:rsid w:val="00525111"/>
    <w:rsid w:val="0052533B"/>
    <w:rsid w:val="0052538F"/>
    <w:rsid w:val="00525748"/>
    <w:rsid w:val="005257D1"/>
    <w:rsid w:val="00525B78"/>
    <w:rsid w:val="00525CCF"/>
    <w:rsid w:val="00525FA8"/>
    <w:rsid w:val="00526033"/>
    <w:rsid w:val="005264A0"/>
    <w:rsid w:val="0052671B"/>
    <w:rsid w:val="005267C9"/>
    <w:rsid w:val="0052693E"/>
    <w:rsid w:val="00526E25"/>
    <w:rsid w:val="00526FA0"/>
    <w:rsid w:val="00527201"/>
    <w:rsid w:val="0052767B"/>
    <w:rsid w:val="0052772F"/>
    <w:rsid w:val="00527FB8"/>
    <w:rsid w:val="00530064"/>
    <w:rsid w:val="00530968"/>
    <w:rsid w:val="00530AF4"/>
    <w:rsid w:val="005314BA"/>
    <w:rsid w:val="00531973"/>
    <w:rsid w:val="00531BA0"/>
    <w:rsid w:val="00531D19"/>
    <w:rsid w:val="0053220E"/>
    <w:rsid w:val="005322B4"/>
    <w:rsid w:val="00532317"/>
    <w:rsid w:val="0053236B"/>
    <w:rsid w:val="0053240F"/>
    <w:rsid w:val="00532501"/>
    <w:rsid w:val="005325D2"/>
    <w:rsid w:val="00532ADB"/>
    <w:rsid w:val="00533BAB"/>
    <w:rsid w:val="00533D9C"/>
    <w:rsid w:val="00534457"/>
    <w:rsid w:val="00534961"/>
    <w:rsid w:val="00534A3C"/>
    <w:rsid w:val="0053549E"/>
    <w:rsid w:val="00535893"/>
    <w:rsid w:val="00535A27"/>
    <w:rsid w:val="00535A68"/>
    <w:rsid w:val="00535E39"/>
    <w:rsid w:val="00536057"/>
    <w:rsid w:val="005365CE"/>
    <w:rsid w:val="0053671C"/>
    <w:rsid w:val="00536785"/>
    <w:rsid w:val="0053693E"/>
    <w:rsid w:val="00536A29"/>
    <w:rsid w:val="00536C51"/>
    <w:rsid w:val="00536E54"/>
    <w:rsid w:val="005371AD"/>
    <w:rsid w:val="005375B6"/>
    <w:rsid w:val="00537C0A"/>
    <w:rsid w:val="00537F04"/>
    <w:rsid w:val="00540207"/>
    <w:rsid w:val="005405A3"/>
    <w:rsid w:val="00540B31"/>
    <w:rsid w:val="00540EF9"/>
    <w:rsid w:val="00541093"/>
    <w:rsid w:val="00541162"/>
    <w:rsid w:val="0054277D"/>
    <w:rsid w:val="00543210"/>
    <w:rsid w:val="0054362B"/>
    <w:rsid w:val="0054370D"/>
    <w:rsid w:val="00543D9C"/>
    <w:rsid w:val="00543F64"/>
    <w:rsid w:val="0054457A"/>
    <w:rsid w:val="00544AF2"/>
    <w:rsid w:val="00544D33"/>
    <w:rsid w:val="005459E4"/>
    <w:rsid w:val="00545A10"/>
    <w:rsid w:val="00545F60"/>
    <w:rsid w:val="00545FA7"/>
    <w:rsid w:val="005460F5"/>
    <w:rsid w:val="005463FD"/>
    <w:rsid w:val="00546463"/>
    <w:rsid w:val="005467A2"/>
    <w:rsid w:val="00546859"/>
    <w:rsid w:val="00546AB0"/>
    <w:rsid w:val="00546BB3"/>
    <w:rsid w:val="005470BD"/>
    <w:rsid w:val="00547684"/>
    <w:rsid w:val="00547BEF"/>
    <w:rsid w:val="00547FA6"/>
    <w:rsid w:val="00550CBB"/>
    <w:rsid w:val="00550F52"/>
    <w:rsid w:val="00551220"/>
    <w:rsid w:val="0055136C"/>
    <w:rsid w:val="005514AC"/>
    <w:rsid w:val="005514DB"/>
    <w:rsid w:val="0055180C"/>
    <w:rsid w:val="00551A00"/>
    <w:rsid w:val="00553252"/>
    <w:rsid w:val="0055325E"/>
    <w:rsid w:val="005534F4"/>
    <w:rsid w:val="00553985"/>
    <w:rsid w:val="00554090"/>
    <w:rsid w:val="0055448D"/>
    <w:rsid w:val="005547A0"/>
    <w:rsid w:val="00555665"/>
    <w:rsid w:val="00555A07"/>
    <w:rsid w:val="00555BC1"/>
    <w:rsid w:val="00555FEE"/>
    <w:rsid w:val="00556350"/>
    <w:rsid w:val="00556F1E"/>
    <w:rsid w:val="00557152"/>
    <w:rsid w:val="00557238"/>
    <w:rsid w:val="0055729C"/>
    <w:rsid w:val="0055766F"/>
    <w:rsid w:val="00557D5C"/>
    <w:rsid w:val="0056041C"/>
    <w:rsid w:val="00560CB1"/>
    <w:rsid w:val="005610F7"/>
    <w:rsid w:val="0056119D"/>
    <w:rsid w:val="0056133C"/>
    <w:rsid w:val="00561503"/>
    <w:rsid w:val="005617F3"/>
    <w:rsid w:val="00561A91"/>
    <w:rsid w:val="0056214E"/>
    <w:rsid w:val="0056218E"/>
    <w:rsid w:val="0056226E"/>
    <w:rsid w:val="00562378"/>
    <w:rsid w:val="005623B2"/>
    <w:rsid w:val="00562B5E"/>
    <w:rsid w:val="0056314B"/>
    <w:rsid w:val="005637DD"/>
    <w:rsid w:val="005638E7"/>
    <w:rsid w:val="00563906"/>
    <w:rsid w:val="00563EA2"/>
    <w:rsid w:val="00564003"/>
    <w:rsid w:val="0056416C"/>
    <w:rsid w:val="0056454A"/>
    <w:rsid w:val="00564A7C"/>
    <w:rsid w:val="00564B54"/>
    <w:rsid w:val="00564B87"/>
    <w:rsid w:val="00564FC7"/>
    <w:rsid w:val="0056501E"/>
    <w:rsid w:val="00565125"/>
    <w:rsid w:val="00565C79"/>
    <w:rsid w:val="00565DE2"/>
    <w:rsid w:val="00565E5C"/>
    <w:rsid w:val="005661F8"/>
    <w:rsid w:val="00566825"/>
    <w:rsid w:val="00567017"/>
    <w:rsid w:val="005671B7"/>
    <w:rsid w:val="005677DF"/>
    <w:rsid w:val="00567C28"/>
    <w:rsid w:val="00567CFE"/>
    <w:rsid w:val="00567D3C"/>
    <w:rsid w:val="005700C0"/>
    <w:rsid w:val="0057025B"/>
    <w:rsid w:val="005708B0"/>
    <w:rsid w:val="00570FF3"/>
    <w:rsid w:val="00571018"/>
    <w:rsid w:val="00571112"/>
    <w:rsid w:val="00571144"/>
    <w:rsid w:val="00571431"/>
    <w:rsid w:val="0057150E"/>
    <w:rsid w:val="00571AEE"/>
    <w:rsid w:val="00571E4C"/>
    <w:rsid w:val="0057203C"/>
    <w:rsid w:val="00572721"/>
    <w:rsid w:val="00572933"/>
    <w:rsid w:val="00573788"/>
    <w:rsid w:val="0057392E"/>
    <w:rsid w:val="00573F3B"/>
    <w:rsid w:val="00574099"/>
    <w:rsid w:val="00574145"/>
    <w:rsid w:val="0057434D"/>
    <w:rsid w:val="005751EC"/>
    <w:rsid w:val="005753D6"/>
    <w:rsid w:val="00575418"/>
    <w:rsid w:val="005754CE"/>
    <w:rsid w:val="005759B5"/>
    <w:rsid w:val="00576487"/>
    <w:rsid w:val="00576BD2"/>
    <w:rsid w:val="00576E3F"/>
    <w:rsid w:val="00576EF9"/>
    <w:rsid w:val="0057734C"/>
    <w:rsid w:val="00577449"/>
    <w:rsid w:val="00577623"/>
    <w:rsid w:val="00577CB2"/>
    <w:rsid w:val="00580841"/>
    <w:rsid w:val="00580AC5"/>
    <w:rsid w:val="00580B02"/>
    <w:rsid w:val="00580F93"/>
    <w:rsid w:val="00581350"/>
    <w:rsid w:val="00581357"/>
    <w:rsid w:val="005817CF"/>
    <w:rsid w:val="00581E36"/>
    <w:rsid w:val="005822CD"/>
    <w:rsid w:val="0058249E"/>
    <w:rsid w:val="00582C4C"/>
    <w:rsid w:val="00582EDC"/>
    <w:rsid w:val="00583009"/>
    <w:rsid w:val="00583089"/>
    <w:rsid w:val="005836E3"/>
    <w:rsid w:val="00583752"/>
    <w:rsid w:val="00583BC2"/>
    <w:rsid w:val="00583BE8"/>
    <w:rsid w:val="00583F11"/>
    <w:rsid w:val="00583F7C"/>
    <w:rsid w:val="0058415A"/>
    <w:rsid w:val="005843BC"/>
    <w:rsid w:val="00584A96"/>
    <w:rsid w:val="00584AA6"/>
    <w:rsid w:val="00584D9D"/>
    <w:rsid w:val="00584EAE"/>
    <w:rsid w:val="005852C0"/>
    <w:rsid w:val="00585EE3"/>
    <w:rsid w:val="0058602B"/>
    <w:rsid w:val="00586504"/>
    <w:rsid w:val="0058669B"/>
    <w:rsid w:val="00586751"/>
    <w:rsid w:val="00586837"/>
    <w:rsid w:val="0058744B"/>
    <w:rsid w:val="005874ED"/>
    <w:rsid w:val="005876E3"/>
    <w:rsid w:val="00587787"/>
    <w:rsid w:val="0058779C"/>
    <w:rsid w:val="00587807"/>
    <w:rsid w:val="0058789E"/>
    <w:rsid w:val="005878B4"/>
    <w:rsid w:val="00587CCC"/>
    <w:rsid w:val="00587D2B"/>
    <w:rsid w:val="00587DB0"/>
    <w:rsid w:val="00590603"/>
    <w:rsid w:val="00590F8C"/>
    <w:rsid w:val="00591321"/>
    <w:rsid w:val="0059191F"/>
    <w:rsid w:val="00591A88"/>
    <w:rsid w:val="00591BD0"/>
    <w:rsid w:val="00591F3D"/>
    <w:rsid w:val="005927E5"/>
    <w:rsid w:val="00592E8F"/>
    <w:rsid w:val="00592FB0"/>
    <w:rsid w:val="00593756"/>
    <w:rsid w:val="00593C26"/>
    <w:rsid w:val="0059412B"/>
    <w:rsid w:val="005941EC"/>
    <w:rsid w:val="0059449F"/>
    <w:rsid w:val="005946DF"/>
    <w:rsid w:val="00594BAB"/>
    <w:rsid w:val="00594F28"/>
    <w:rsid w:val="00595533"/>
    <w:rsid w:val="005959B3"/>
    <w:rsid w:val="005968E6"/>
    <w:rsid w:val="00596B58"/>
    <w:rsid w:val="00596F62"/>
    <w:rsid w:val="005970E7"/>
    <w:rsid w:val="0059722E"/>
    <w:rsid w:val="0059732C"/>
    <w:rsid w:val="005973CE"/>
    <w:rsid w:val="005975F4"/>
    <w:rsid w:val="005976B5"/>
    <w:rsid w:val="00597D75"/>
    <w:rsid w:val="005A01F4"/>
    <w:rsid w:val="005A097D"/>
    <w:rsid w:val="005A0A0B"/>
    <w:rsid w:val="005A1379"/>
    <w:rsid w:val="005A1791"/>
    <w:rsid w:val="005A190D"/>
    <w:rsid w:val="005A1B08"/>
    <w:rsid w:val="005A1C3C"/>
    <w:rsid w:val="005A21B2"/>
    <w:rsid w:val="005A2A20"/>
    <w:rsid w:val="005A3C92"/>
    <w:rsid w:val="005A42A5"/>
    <w:rsid w:val="005A4491"/>
    <w:rsid w:val="005A4841"/>
    <w:rsid w:val="005A49F7"/>
    <w:rsid w:val="005A4F4C"/>
    <w:rsid w:val="005A516C"/>
    <w:rsid w:val="005A5488"/>
    <w:rsid w:val="005A5CA8"/>
    <w:rsid w:val="005A6017"/>
    <w:rsid w:val="005A60FB"/>
    <w:rsid w:val="005A6222"/>
    <w:rsid w:val="005A631F"/>
    <w:rsid w:val="005A678C"/>
    <w:rsid w:val="005A7364"/>
    <w:rsid w:val="005A751E"/>
    <w:rsid w:val="005A7B45"/>
    <w:rsid w:val="005A7E89"/>
    <w:rsid w:val="005A7FA9"/>
    <w:rsid w:val="005B00BE"/>
    <w:rsid w:val="005B01A1"/>
    <w:rsid w:val="005B0460"/>
    <w:rsid w:val="005B07D4"/>
    <w:rsid w:val="005B0A40"/>
    <w:rsid w:val="005B0AE6"/>
    <w:rsid w:val="005B0AED"/>
    <w:rsid w:val="005B0B4D"/>
    <w:rsid w:val="005B0B53"/>
    <w:rsid w:val="005B14B7"/>
    <w:rsid w:val="005B160E"/>
    <w:rsid w:val="005B1DE0"/>
    <w:rsid w:val="005B2900"/>
    <w:rsid w:val="005B2B63"/>
    <w:rsid w:val="005B2BE1"/>
    <w:rsid w:val="005B31C4"/>
    <w:rsid w:val="005B3AB3"/>
    <w:rsid w:val="005B3D17"/>
    <w:rsid w:val="005B3F4F"/>
    <w:rsid w:val="005B402B"/>
    <w:rsid w:val="005B4103"/>
    <w:rsid w:val="005B46D5"/>
    <w:rsid w:val="005B5745"/>
    <w:rsid w:val="005B58E2"/>
    <w:rsid w:val="005B5A0F"/>
    <w:rsid w:val="005B5A9D"/>
    <w:rsid w:val="005B5AE5"/>
    <w:rsid w:val="005B5EAA"/>
    <w:rsid w:val="005B60F5"/>
    <w:rsid w:val="005B62AB"/>
    <w:rsid w:val="005B62B3"/>
    <w:rsid w:val="005B6D9B"/>
    <w:rsid w:val="005B700C"/>
    <w:rsid w:val="005B7719"/>
    <w:rsid w:val="005B7ACF"/>
    <w:rsid w:val="005B7FF5"/>
    <w:rsid w:val="005C1007"/>
    <w:rsid w:val="005C12E0"/>
    <w:rsid w:val="005C17D8"/>
    <w:rsid w:val="005C1AF8"/>
    <w:rsid w:val="005C1F91"/>
    <w:rsid w:val="005C2175"/>
    <w:rsid w:val="005C2252"/>
    <w:rsid w:val="005C2501"/>
    <w:rsid w:val="005C2546"/>
    <w:rsid w:val="005C2CFA"/>
    <w:rsid w:val="005C2E48"/>
    <w:rsid w:val="005C3064"/>
    <w:rsid w:val="005C3160"/>
    <w:rsid w:val="005C3715"/>
    <w:rsid w:val="005C3A71"/>
    <w:rsid w:val="005C3C92"/>
    <w:rsid w:val="005C425A"/>
    <w:rsid w:val="005C47B1"/>
    <w:rsid w:val="005C4A54"/>
    <w:rsid w:val="005C4ABA"/>
    <w:rsid w:val="005C4B57"/>
    <w:rsid w:val="005C4B9A"/>
    <w:rsid w:val="005C518A"/>
    <w:rsid w:val="005C51F6"/>
    <w:rsid w:val="005C524C"/>
    <w:rsid w:val="005C5608"/>
    <w:rsid w:val="005C5628"/>
    <w:rsid w:val="005C57CB"/>
    <w:rsid w:val="005C5930"/>
    <w:rsid w:val="005C5961"/>
    <w:rsid w:val="005C6007"/>
    <w:rsid w:val="005C618B"/>
    <w:rsid w:val="005C66EB"/>
    <w:rsid w:val="005C6881"/>
    <w:rsid w:val="005C6C45"/>
    <w:rsid w:val="005C7388"/>
    <w:rsid w:val="005C7476"/>
    <w:rsid w:val="005C758D"/>
    <w:rsid w:val="005C7719"/>
    <w:rsid w:val="005C7789"/>
    <w:rsid w:val="005C7B7F"/>
    <w:rsid w:val="005C7F3A"/>
    <w:rsid w:val="005C7F7A"/>
    <w:rsid w:val="005D017D"/>
    <w:rsid w:val="005D018E"/>
    <w:rsid w:val="005D0844"/>
    <w:rsid w:val="005D0D1C"/>
    <w:rsid w:val="005D12A1"/>
    <w:rsid w:val="005D1318"/>
    <w:rsid w:val="005D1992"/>
    <w:rsid w:val="005D1BDB"/>
    <w:rsid w:val="005D1C29"/>
    <w:rsid w:val="005D1E8F"/>
    <w:rsid w:val="005D1E93"/>
    <w:rsid w:val="005D228D"/>
    <w:rsid w:val="005D2665"/>
    <w:rsid w:val="005D291F"/>
    <w:rsid w:val="005D29BD"/>
    <w:rsid w:val="005D2C14"/>
    <w:rsid w:val="005D2FD2"/>
    <w:rsid w:val="005D30E3"/>
    <w:rsid w:val="005D32AF"/>
    <w:rsid w:val="005D3695"/>
    <w:rsid w:val="005D36A8"/>
    <w:rsid w:val="005D3806"/>
    <w:rsid w:val="005D3A9C"/>
    <w:rsid w:val="005D3D02"/>
    <w:rsid w:val="005D402E"/>
    <w:rsid w:val="005D445E"/>
    <w:rsid w:val="005D4509"/>
    <w:rsid w:val="005D466D"/>
    <w:rsid w:val="005D4A6F"/>
    <w:rsid w:val="005D4BDF"/>
    <w:rsid w:val="005D4C50"/>
    <w:rsid w:val="005D5068"/>
    <w:rsid w:val="005D5207"/>
    <w:rsid w:val="005D52D1"/>
    <w:rsid w:val="005D58AD"/>
    <w:rsid w:val="005D63C7"/>
    <w:rsid w:val="005D6473"/>
    <w:rsid w:val="005D7101"/>
    <w:rsid w:val="005D74BA"/>
    <w:rsid w:val="005D7506"/>
    <w:rsid w:val="005D76DF"/>
    <w:rsid w:val="005D78EF"/>
    <w:rsid w:val="005D7D33"/>
    <w:rsid w:val="005E01BF"/>
    <w:rsid w:val="005E0843"/>
    <w:rsid w:val="005E0935"/>
    <w:rsid w:val="005E0B4A"/>
    <w:rsid w:val="005E0C8F"/>
    <w:rsid w:val="005E0E2B"/>
    <w:rsid w:val="005E0FDB"/>
    <w:rsid w:val="005E0FFA"/>
    <w:rsid w:val="005E1329"/>
    <w:rsid w:val="005E198E"/>
    <w:rsid w:val="005E19A3"/>
    <w:rsid w:val="005E23E4"/>
    <w:rsid w:val="005E26A0"/>
    <w:rsid w:val="005E26B1"/>
    <w:rsid w:val="005E2B97"/>
    <w:rsid w:val="005E33F4"/>
    <w:rsid w:val="005E36A5"/>
    <w:rsid w:val="005E36B7"/>
    <w:rsid w:val="005E38A4"/>
    <w:rsid w:val="005E4718"/>
    <w:rsid w:val="005E51F8"/>
    <w:rsid w:val="005E53AE"/>
    <w:rsid w:val="005E594C"/>
    <w:rsid w:val="005E5A58"/>
    <w:rsid w:val="005E5A72"/>
    <w:rsid w:val="005E5C53"/>
    <w:rsid w:val="005E5CDA"/>
    <w:rsid w:val="005E5D87"/>
    <w:rsid w:val="005E6234"/>
    <w:rsid w:val="005E632C"/>
    <w:rsid w:val="005E71F4"/>
    <w:rsid w:val="005E7316"/>
    <w:rsid w:val="005E7401"/>
    <w:rsid w:val="005E74CB"/>
    <w:rsid w:val="005E7801"/>
    <w:rsid w:val="005E7D22"/>
    <w:rsid w:val="005F017E"/>
    <w:rsid w:val="005F04E3"/>
    <w:rsid w:val="005F081A"/>
    <w:rsid w:val="005F1069"/>
    <w:rsid w:val="005F148C"/>
    <w:rsid w:val="005F1B31"/>
    <w:rsid w:val="005F1D35"/>
    <w:rsid w:val="005F1DAB"/>
    <w:rsid w:val="005F1E48"/>
    <w:rsid w:val="005F23CF"/>
    <w:rsid w:val="005F2811"/>
    <w:rsid w:val="005F28DD"/>
    <w:rsid w:val="005F2922"/>
    <w:rsid w:val="005F3013"/>
    <w:rsid w:val="005F3166"/>
    <w:rsid w:val="005F3820"/>
    <w:rsid w:val="005F39CA"/>
    <w:rsid w:val="005F3D64"/>
    <w:rsid w:val="005F4B5B"/>
    <w:rsid w:val="005F4D12"/>
    <w:rsid w:val="005F4D87"/>
    <w:rsid w:val="005F4EFA"/>
    <w:rsid w:val="005F522B"/>
    <w:rsid w:val="005F59E6"/>
    <w:rsid w:val="005F5BEA"/>
    <w:rsid w:val="005F5C53"/>
    <w:rsid w:val="005F5CE5"/>
    <w:rsid w:val="005F6ADE"/>
    <w:rsid w:val="005F6EAD"/>
    <w:rsid w:val="005F758E"/>
    <w:rsid w:val="005F7646"/>
    <w:rsid w:val="005F788A"/>
    <w:rsid w:val="005F7956"/>
    <w:rsid w:val="005F7D92"/>
    <w:rsid w:val="005F7DC6"/>
    <w:rsid w:val="005F7FEA"/>
    <w:rsid w:val="0060044A"/>
    <w:rsid w:val="00600639"/>
    <w:rsid w:val="006006D1"/>
    <w:rsid w:val="0060071B"/>
    <w:rsid w:val="00600721"/>
    <w:rsid w:val="006007C6"/>
    <w:rsid w:val="00600862"/>
    <w:rsid w:val="00600A0C"/>
    <w:rsid w:val="00600A29"/>
    <w:rsid w:val="00600AD6"/>
    <w:rsid w:val="00600AF0"/>
    <w:rsid w:val="00600C46"/>
    <w:rsid w:val="00600F39"/>
    <w:rsid w:val="006011AF"/>
    <w:rsid w:val="00601CA5"/>
    <w:rsid w:val="00601DE4"/>
    <w:rsid w:val="00601F91"/>
    <w:rsid w:val="0060287D"/>
    <w:rsid w:val="00602E4B"/>
    <w:rsid w:val="00603378"/>
    <w:rsid w:val="00603892"/>
    <w:rsid w:val="00604333"/>
    <w:rsid w:val="0060440D"/>
    <w:rsid w:val="006048E5"/>
    <w:rsid w:val="00604C04"/>
    <w:rsid w:val="00604C1C"/>
    <w:rsid w:val="00604D89"/>
    <w:rsid w:val="00605965"/>
    <w:rsid w:val="00606160"/>
    <w:rsid w:val="006063B4"/>
    <w:rsid w:val="006064FD"/>
    <w:rsid w:val="00606556"/>
    <w:rsid w:val="00606E9E"/>
    <w:rsid w:val="0060762C"/>
    <w:rsid w:val="006076DC"/>
    <w:rsid w:val="006076FE"/>
    <w:rsid w:val="006079E7"/>
    <w:rsid w:val="00607A86"/>
    <w:rsid w:val="00607F06"/>
    <w:rsid w:val="006103AA"/>
    <w:rsid w:val="006109D0"/>
    <w:rsid w:val="00610FE5"/>
    <w:rsid w:val="00611075"/>
    <w:rsid w:val="00611721"/>
    <w:rsid w:val="00612017"/>
    <w:rsid w:val="0061209D"/>
    <w:rsid w:val="0061231B"/>
    <w:rsid w:val="0061237B"/>
    <w:rsid w:val="0061285F"/>
    <w:rsid w:val="006129A7"/>
    <w:rsid w:val="00612B00"/>
    <w:rsid w:val="00612C78"/>
    <w:rsid w:val="00612CD2"/>
    <w:rsid w:val="00612F62"/>
    <w:rsid w:val="006133AF"/>
    <w:rsid w:val="006133E1"/>
    <w:rsid w:val="0061347E"/>
    <w:rsid w:val="0061347F"/>
    <w:rsid w:val="00613798"/>
    <w:rsid w:val="0061399F"/>
    <w:rsid w:val="00613B5C"/>
    <w:rsid w:val="00613D31"/>
    <w:rsid w:val="00614209"/>
    <w:rsid w:val="00614964"/>
    <w:rsid w:val="00614CB5"/>
    <w:rsid w:val="006151FE"/>
    <w:rsid w:val="006153D1"/>
    <w:rsid w:val="006153E8"/>
    <w:rsid w:val="00615448"/>
    <w:rsid w:val="00615AC3"/>
    <w:rsid w:val="00615C92"/>
    <w:rsid w:val="00615E49"/>
    <w:rsid w:val="00615FA0"/>
    <w:rsid w:val="0061637B"/>
    <w:rsid w:val="006163B3"/>
    <w:rsid w:val="00616748"/>
    <w:rsid w:val="00616826"/>
    <w:rsid w:val="0061691A"/>
    <w:rsid w:val="00617126"/>
    <w:rsid w:val="006171D0"/>
    <w:rsid w:val="006173C2"/>
    <w:rsid w:val="006176B0"/>
    <w:rsid w:val="00617E8C"/>
    <w:rsid w:val="00620B87"/>
    <w:rsid w:val="00621061"/>
    <w:rsid w:val="0062156D"/>
    <w:rsid w:val="0062162F"/>
    <w:rsid w:val="00621643"/>
    <w:rsid w:val="006216A4"/>
    <w:rsid w:val="006216D1"/>
    <w:rsid w:val="00622CE6"/>
    <w:rsid w:val="00622D24"/>
    <w:rsid w:val="00622FD2"/>
    <w:rsid w:val="0062323C"/>
    <w:rsid w:val="00623799"/>
    <w:rsid w:val="0062478C"/>
    <w:rsid w:val="006247A0"/>
    <w:rsid w:val="006247FF"/>
    <w:rsid w:val="00624C46"/>
    <w:rsid w:val="006255D2"/>
    <w:rsid w:val="00625719"/>
    <w:rsid w:val="00625C61"/>
    <w:rsid w:val="00625DED"/>
    <w:rsid w:val="006264E9"/>
    <w:rsid w:val="006268C4"/>
    <w:rsid w:val="00626ABB"/>
    <w:rsid w:val="006271A8"/>
    <w:rsid w:val="00627464"/>
    <w:rsid w:val="0062763C"/>
    <w:rsid w:val="00627695"/>
    <w:rsid w:val="00627BC2"/>
    <w:rsid w:val="006306B2"/>
    <w:rsid w:val="00630C45"/>
    <w:rsid w:val="00630FD7"/>
    <w:rsid w:val="006310A7"/>
    <w:rsid w:val="00631192"/>
    <w:rsid w:val="006314CC"/>
    <w:rsid w:val="006316B6"/>
    <w:rsid w:val="006322F1"/>
    <w:rsid w:val="0063275B"/>
    <w:rsid w:val="006328E4"/>
    <w:rsid w:val="00632AFE"/>
    <w:rsid w:val="00632CE7"/>
    <w:rsid w:val="00632E24"/>
    <w:rsid w:val="00632F34"/>
    <w:rsid w:val="0063306C"/>
    <w:rsid w:val="0063315C"/>
    <w:rsid w:val="00634362"/>
    <w:rsid w:val="00634469"/>
    <w:rsid w:val="00634C78"/>
    <w:rsid w:val="00634DCC"/>
    <w:rsid w:val="00635137"/>
    <w:rsid w:val="0063537B"/>
    <w:rsid w:val="0063558E"/>
    <w:rsid w:val="006355BD"/>
    <w:rsid w:val="00635C2D"/>
    <w:rsid w:val="00635C46"/>
    <w:rsid w:val="00635D88"/>
    <w:rsid w:val="00635EC4"/>
    <w:rsid w:val="006366F7"/>
    <w:rsid w:val="006366FC"/>
    <w:rsid w:val="006367C5"/>
    <w:rsid w:val="00637101"/>
    <w:rsid w:val="00637D60"/>
    <w:rsid w:val="00640588"/>
    <w:rsid w:val="00640712"/>
    <w:rsid w:val="00640A0B"/>
    <w:rsid w:val="00640AA3"/>
    <w:rsid w:val="00640F6A"/>
    <w:rsid w:val="0064141E"/>
    <w:rsid w:val="00641514"/>
    <w:rsid w:val="00641521"/>
    <w:rsid w:val="00641778"/>
    <w:rsid w:val="0064193D"/>
    <w:rsid w:val="00641CC4"/>
    <w:rsid w:val="006420CB"/>
    <w:rsid w:val="006425BC"/>
    <w:rsid w:val="006427CF"/>
    <w:rsid w:val="00642818"/>
    <w:rsid w:val="00642985"/>
    <w:rsid w:val="00642EA8"/>
    <w:rsid w:val="00642FEE"/>
    <w:rsid w:val="0064306B"/>
    <w:rsid w:val="0064328A"/>
    <w:rsid w:val="0064337C"/>
    <w:rsid w:val="006433B7"/>
    <w:rsid w:val="006435E8"/>
    <w:rsid w:val="00643B3B"/>
    <w:rsid w:val="006442F3"/>
    <w:rsid w:val="00644407"/>
    <w:rsid w:val="00644568"/>
    <w:rsid w:val="006446EA"/>
    <w:rsid w:val="006446F1"/>
    <w:rsid w:val="006447FF"/>
    <w:rsid w:val="00644A97"/>
    <w:rsid w:val="006452F5"/>
    <w:rsid w:val="006453FC"/>
    <w:rsid w:val="00645574"/>
    <w:rsid w:val="00645CD9"/>
    <w:rsid w:val="00646306"/>
    <w:rsid w:val="006465AF"/>
    <w:rsid w:val="0064679C"/>
    <w:rsid w:val="00646DF9"/>
    <w:rsid w:val="00647535"/>
    <w:rsid w:val="006475FE"/>
    <w:rsid w:val="00647F6C"/>
    <w:rsid w:val="00650013"/>
    <w:rsid w:val="00650162"/>
    <w:rsid w:val="006506C9"/>
    <w:rsid w:val="0065175D"/>
    <w:rsid w:val="00652565"/>
    <w:rsid w:val="00653331"/>
    <w:rsid w:val="00653465"/>
    <w:rsid w:val="00653B39"/>
    <w:rsid w:val="00653FD3"/>
    <w:rsid w:val="00654236"/>
    <w:rsid w:val="00654574"/>
    <w:rsid w:val="00654647"/>
    <w:rsid w:val="006546F3"/>
    <w:rsid w:val="0065471E"/>
    <w:rsid w:val="00654A48"/>
    <w:rsid w:val="00654EAA"/>
    <w:rsid w:val="00654FC2"/>
    <w:rsid w:val="006553B5"/>
    <w:rsid w:val="0065553C"/>
    <w:rsid w:val="00655734"/>
    <w:rsid w:val="00655B23"/>
    <w:rsid w:val="00655C9C"/>
    <w:rsid w:val="00655CD4"/>
    <w:rsid w:val="00655EFB"/>
    <w:rsid w:val="006560D4"/>
    <w:rsid w:val="006567AA"/>
    <w:rsid w:val="006567F1"/>
    <w:rsid w:val="006571C5"/>
    <w:rsid w:val="006607E8"/>
    <w:rsid w:val="00660ABA"/>
    <w:rsid w:val="00660B3F"/>
    <w:rsid w:val="00660D40"/>
    <w:rsid w:val="006612F7"/>
    <w:rsid w:val="006615AE"/>
    <w:rsid w:val="00661B51"/>
    <w:rsid w:val="00661E95"/>
    <w:rsid w:val="00661EA3"/>
    <w:rsid w:val="00662AFF"/>
    <w:rsid w:val="00662DCB"/>
    <w:rsid w:val="00662E7D"/>
    <w:rsid w:val="00662EC7"/>
    <w:rsid w:val="006638F4"/>
    <w:rsid w:val="00663AF4"/>
    <w:rsid w:val="0066402C"/>
    <w:rsid w:val="00664051"/>
    <w:rsid w:val="00664109"/>
    <w:rsid w:val="00664280"/>
    <w:rsid w:val="006643AB"/>
    <w:rsid w:val="00664BEF"/>
    <w:rsid w:val="00664DA3"/>
    <w:rsid w:val="006658F2"/>
    <w:rsid w:val="00665CC4"/>
    <w:rsid w:val="00665F77"/>
    <w:rsid w:val="006660D6"/>
    <w:rsid w:val="006666A4"/>
    <w:rsid w:val="0066698F"/>
    <w:rsid w:val="00666BC3"/>
    <w:rsid w:val="00666EE8"/>
    <w:rsid w:val="006671D3"/>
    <w:rsid w:val="0066782A"/>
    <w:rsid w:val="0066787D"/>
    <w:rsid w:val="006703C8"/>
    <w:rsid w:val="00670905"/>
    <w:rsid w:val="00671194"/>
    <w:rsid w:val="006718D1"/>
    <w:rsid w:val="00671C0D"/>
    <w:rsid w:val="00671F93"/>
    <w:rsid w:val="00672352"/>
    <w:rsid w:val="00672E80"/>
    <w:rsid w:val="006731D4"/>
    <w:rsid w:val="006732A3"/>
    <w:rsid w:val="00673A2F"/>
    <w:rsid w:val="00673A93"/>
    <w:rsid w:val="00673FCE"/>
    <w:rsid w:val="00674217"/>
    <w:rsid w:val="0067455F"/>
    <w:rsid w:val="0067461A"/>
    <w:rsid w:val="006746A1"/>
    <w:rsid w:val="006749AF"/>
    <w:rsid w:val="00674BA4"/>
    <w:rsid w:val="00675689"/>
    <w:rsid w:val="0067586D"/>
    <w:rsid w:val="006758BD"/>
    <w:rsid w:val="00675913"/>
    <w:rsid w:val="00675B31"/>
    <w:rsid w:val="006761B8"/>
    <w:rsid w:val="00676CD2"/>
    <w:rsid w:val="00677DDD"/>
    <w:rsid w:val="00677F0F"/>
    <w:rsid w:val="00677FB4"/>
    <w:rsid w:val="00680869"/>
    <w:rsid w:val="00680C53"/>
    <w:rsid w:val="00680F29"/>
    <w:rsid w:val="006812C1"/>
    <w:rsid w:val="00681D95"/>
    <w:rsid w:val="0068214E"/>
    <w:rsid w:val="0068239E"/>
    <w:rsid w:val="00682506"/>
    <w:rsid w:val="00682516"/>
    <w:rsid w:val="0068267D"/>
    <w:rsid w:val="006826BE"/>
    <w:rsid w:val="006827E5"/>
    <w:rsid w:val="00682DFC"/>
    <w:rsid w:val="006830F2"/>
    <w:rsid w:val="006832E7"/>
    <w:rsid w:val="0068390C"/>
    <w:rsid w:val="00683C5B"/>
    <w:rsid w:val="00683F4C"/>
    <w:rsid w:val="0068417B"/>
    <w:rsid w:val="006842B2"/>
    <w:rsid w:val="00684829"/>
    <w:rsid w:val="006848F5"/>
    <w:rsid w:val="00684A0F"/>
    <w:rsid w:val="00684A3A"/>
    <w:rsid w:val="00684DD6"/>
    <w:rsid w:val="00684E7A"/>
    <w:rsid w:val="00684F17"/>
    <w:rsid w:val="00685216"/>
    <w:rsid w:val="006859A8"/>
    <w:rsid w:val="00685B52"/>
    <w:rsid w:val="006861F1"/>
    <w:rsid w:val="00686635"/>
    <w:rsid w:val="00686649"/>
    <w:rsid w:val="00686934"/>
    <w:rsid w:val="00686998"/>
    <w:rsid w:val="00686C50"/>
    <w:rsid w:val="00686C61"/>
    <w:rsid w:val="00686C88"/>
    <w:rsid w:val="0068708A"/>
    <w:rsid w:val="006872F0"/>
    <w:rsid w:val="006874E4"/>
    <w:rsid w:val="006878E0"/>
    <w:rsid w:val="00687CAB"/>
    <w:rsid w:val="006901EA"/>
    <w:rsid w:val="0069054E"/>
    <w:rsid w:val="00690807"/>
    <w:rsid w:val="00691039"/>
    <w:rsid w:val="0069135B"/>
    <w:rsid w:val="006914A4"/>
    <w:rsid w:val="00691602"/>
    <w:rsid w:val="006916F2"/>
    <w:rsid w:val="006918EF"/>
    <w:rsid w:val="00692058"/>
    <w:rsid w:val="00692476"/>
    <w:rsid w:val="00692702"/>
    <w:rsid w:val="00692F90"/>
    <w:rsid w:val="00693441"/>
    <w:rsid w:val="00693D69"/>
    <w:rsid w:val="00693FCC"/>
    <w:rsid w:val="006941AC"/>
    <w:rsid w:val="00694253"/>
    <w:rsid w:val="00694285"/>
    <w:rsid w:val="0069452E"/>
    <w:rsid w:val="0069466C"/>
    <w:rsid w:val="00694F8E"/>
    <w:rsid w:val="00694FD8"/>
    <w:rsid w:val="006952BC"/>
    <w:rsid w:val="0069539A"/>
    <w:rsid w:val="00695556"/>
    <w:rsid w:val="00695603"/>
    <w:rsid w:val="006957A5"/>
    <w:rsid w:val="00695E7C"/>
    <w:rsid w:val="00695FF1"/>
    <w:rsid w:val="00696010"/>
    <w:rsid w:val="006960FB"/>
    <w:rsid w:val="00696585"/>
    <w:rsid w:val="006966A7"/>
    <w:rsid w:val="00696B5C"/>
    <w:rsid w:val="00697362"/>
    <w:rsid w:val="006976E4"/>
    <w:rsid w:val="00697807"/>
    <w:rsid w:val="00697A23"/>
    <w:rsid w:val="006A031F"/>
    <w:rsid w:val="006A0B0B"/>
    <w:rsid w:val="006A0F68"/>
    <w:rsid w:val="006A1319"/>
    <w:rsid w:val="006A1D24"/>
    <w:rsid w:val="006A3049"/>
    <w:rsid w:val="006A357A"/>
    <w:rsid w:val="006A3903"/>
    <w:rsid w:val="006A3948"/>
    <w:rsid w:val="006A3A7E"/>
    <w:rsid w:val="006A3ADF"/>
    <w:rsid w:val="006A3D40"/>
    <w:rsid w:val="006A4A76"/>
    <w:rsid w:val="006A4C35"/>
    <w:rsid w:val="006A4CA5"/>
    <w:rsid w:val="006A57CC"/>
    <w:rsid w:val="006A5C63"/>
    <w:rsid w:val="006A6080"/>
    <w:rsid w:val="006A63E6"/>
    <w:rsid w:val="006A6712"/>
    <w:rsid w:val="006A6787"/>
    <w:rsid w:val="006A6A4A"/>
    <w:rsid w:val="006A6D80"/>
    <w:rsid w:val="006A6DF6"/>
    <w:rsid w:val="006A6F51"/>
    <w:rsid w:val="006A73BE"/>
    <w:rsid w:val="006A790A"/>
    <w:rsid w:val="006A7DCC"/>
    <w:rsid w:val="006B0642"/>
    <w:rsid w:val="006B0AF0"/>
    <w:rsid w:val="006B0D68"/>
    <w:rsid w:val="006B1021"/>
    <w:rsid w:val="006B1143"/>
    <w:rsid w:val="006B15D1"/>
    <w:rsid w:val="006B1792"/>
    <w:rsid w:val="006B1CE8"/>
    <w:rsid w:val="006B1EFE"/>
    <w:rsid w:val="006B21F7"/>
    <w:rsid w:val="006B22F9"/>
    <w:rsid w:val="006B28A7"/>
    <w:rsid w:val="006B2C9B"/>
    <w:rsid w:val="006B3037"/>
    <w:rsid w:val="006B31EC"/>
    <w:rsid w:val="006B3324"/>
    <w:rsid w:val="006B3BA1"/>
    <w:rsid w:val="006B42ED"/>
    <w:rsid w:val="006B45E7"/>
    <w:rsid w:val="006B4DE7"/>
    <w:rsid w:val="006B50AD"/>
    <w:rsid w:val="006B5198"/>
    <w:rsid w:val="006B5510"/>
    <w:rsid w:val="006B571F"/>
    <w:rsid w:val="006B6114"/>
    <w:rsid w:val="006B61DC"/>
    <w:rsid w:val="006B68E6"/>
    <w:rsid w:val="006B6EDE"/>
    <w:rsid w:val="006B6FDA"/>
    <w:rsid w:val="006B7463"/>
    <w:rsid w:val="006B7555"/>
    <w:rsid w:val="006B7732"/>
    <w:rsid w:val="006B7802"/>
    <w:rsid w:val="006B7A83"/>
    <w:rsid w:val="006B7B2D"/>
    <w:rsid w:val="006B7E0B"/>
    <w:rsid w:val="006C0588"/>
    <w:rsid w:val="006C1357"/>
    <w:rsid w:val="006C19E1"/>
    <w:rsid w:val="006C1C70"/>
    <w:rsid w:val="006C1CCB"/>
    <w:rsid w:val="006C1E2F"/>
    <w:rsid w:val="006C1E73"/>
    <w:rsid w:val="006C1F7B"/>
    <w:rsid w:val="006C288B"/>
    <w:rsid w:val="006C2D33"/>
    <w:rsid w:val="006C3000"/>
    <w:rsid w:val="006C3694"/>
    <w:rsid w:val="006C3714"/>
    <w:rsid w:val="006C382C"/>
    <w:rsid w:val="006C3D9B"/>
    <w:rsid w:val="006C42E4"/>
    <w:rsid w:val="006C42E7"/>
    <w:rsid w:val="006C5022"/>
    <w:rsid w:val="006C51A4"/>
    <w:rsid w:val="006C5278"/>
    <w:rsid w:val="006C564E"/>
    <w:rsid w:val="006C5C7F"/>
    <w:rsid w:val="006C6671"/>
    <w:rsid w:val="006C6749"/>
    <w:rsid w:val="006C690D"/>
    <w:rsid w:val="006C6912"/>
    <w:rsid w:val="006C6B7A"/>
    <w:rsid w:val="006C6C38"/>
    <w:rsid w:val="006C77AC"/>
    <w:rsid w:val="006C796F"/>
    <w:rsid w:val="006D0600"/>
    <w:rsid w:val="006D0C86"/>
    <w:rsid w:val="006D0CDA"/>
    <w:rsid w:val="006D1E87"/>
    <w:rsid w:val="006D24B6"/>
    <w:rsid w:val="006D26E3"/>
    <w:rsid w:val="006D2980"/>
    <w:rsid w:val="006D2A7B"/>
    <w:rsid w:val="006D2E0B"/>
    <w:rsid w:val="006D3556"/>
    <w:rsid w:val="006D3770"/>
    <w:rsid w:val="006D3987"/>
    <w:rsid w:val="006D3DCF"/>
    <w:rsid w:val="006D409E"/>
    <w:rsid w:val="006D40C9"/>
    <w:rsid w:val="006D4187"/>
    <w:rsid w:val="006D4C04"/>
    <w:rsid w:val="006D4E19"/>
    <w:rsid w:val="006D4EB9"/>
    <w:rsid w:val="006D4EDC"/>
    <w:rsid w:val="006D4F15"/>
    <w:rsid w:val="006D51A5"/>
    <w:rsid w:val="006D5632"/>
    <w:rsid w:val="006D5903"/>
    <w:rsid w:val="006D61E3"/>
    <w:rsid w:val="006D679E"/>
    <w:rsid w:val="006D67CB"/>
    <w:rsid w:val="006D6865"/>
    <w:rsid w:val="006D6937"/>
    <w:rsid w:val="006D69EF"/>
    <w:rsid w:val="006D6BFC"/>
    <w:rsid w:val="006D75F9"/>
    <w:rsid w:val="006D7CCA"/>
    <w:rsid w:val="006E0714"/>
    <w:rsid w:val="006E076C"/>
    <w:rsid w:val="006E1094"/>
    <w:rsid w:val="006E13E9"/>
    <w:rsid w:val="006E1C8B"/>
    <w:rsid w:val="006E21B7"/>
    <w:rsid w:val="006E3267"/>
    <w:rsid w:val="006E344F"/>
    <w:rsid w:val="006E371C"/>
    <w:rsid w:val="006E37BD"/>
    <w:rsid w:val="006E4050"/>
    <w:rsid w:val="006E40DB"/>
    <w:rsid w:val="006E4310"/>
    <w:rsid w:val="006E466B"/>
    <w:rsid w:val="006E4BA8"/>
    <w:rsid w:val="006E4F2A"/>
    <w:rsid w:val="006E5320"/>
    <w:rsid w:val="006E5383"/>
    <w:rsid w:val="006E5866"/>
    <w:rsid w:val="006E5CC4"/>
    <w:rsid w:val="006E5D92"/>
    <w:rsid w:val="006E5E55"/>
    <w:rsid w:val="006E656B"/>
    <w:rsid w:val="006E6772"/>
    <w:rsid w:val="006E6C9F"/>
    <w:rsid w:val="006E6F55"/>
    <w:rsid w:val="006E770D"/>
    <w:rsid w:val="006E785F"/>
    <w:rsid w:val="006E7A3A"/>
    <w:rsid w:val="006E7A3D"/>
    <w:rsid w:val="006E7F88"/>
    <w:rsid w:val="006F0177"/>
    <w:rsid w:val="006F0237"/>
    <w:rsid w:val="006F03A2"/>
    <w:rsid w:val="006F045A"/>
    <w:rsid w:val="006F04CD"/>
    <w:rsid w:val="006F061B"/>
    <w:rsid w:val="006F09E7"/>
    <w:rsid w:val="006F0A99"/>
    <w:rsid w:val="006F0D61"/>
    <w:rsid w:val="006F0E51"/>
    <w:rsid w:val="006F11B1"/>
    <w:rsid w:val="006F1840"/>
    <w:rsid w:val="006F1CA9"/>
    <w:rsid w:val="006F1DDC"/>
    <w:rsid w:val="006F215A"/>
    <w:rsid w:val="006F25CB"/>
    <w:rsid w:val="006F2686"/>
    <w:rsid w:val="006F2701"/>
    <w:rsid w:val="006F2A58"/>
    <w:rsid w:val="006F2E29"/>
    <w:rsid w:val="006F3287"/>
    <w:rsid w:val="006F3766"/>
    <w:rsid w:val="006F4B8C"/>
    <w:rsid w:val="006F4EA0"/>
    <w:rsid w:val="006F5060"/>
    <w:rsid w:val="006F5556"/>
    <w:rsid w:val="006F567B"/>
    <w:rsid w:val="006F58E1"/>
    <w:rsid w:val="006F5EBB"/>
    <w:rsid w:val="006F638B"/>
    <w:rsid w:val="006F6702"/>
    <w:rsid w:val="006F68D4"/>
    <w:rsid w:val="006F68FA"/>
    <w:rsid w:val="006F69BE"/>
    <w:rsid w:val="006F6C78"/>
    <w:rsid w:val="006F6CBD"/>
    <w:rsid w:val="006F6FCB"/>
    <w:rsid w:val="006F7283"/>
    <w:rsid w:val="006F741C"/>
    <w:rsid w:val="006F76D7"/>
    <w:rsid w:val="00700282"/>
    <w:rsid w:val="007003CD"/>
    <w:rsid w:val="0070044D"/>
    <w:rsid w:val="0070061A"/>
    <w:rsid w:val="0070082B"/>
    <w:rsid w:val="00700882"/>
    <w:rsid w:val="0070094F"/>
    <w:rsid w:val="007015C5"/>
    <w:rsid w:val="007018A4"/>
    <w:rsid w:val="007018BA"/>
    <w:rsid w:val="0070253B"/>
    <w:rsid w:val="007029E4"/>
    <w:rsid w:val="0070327F"/>
    <w:rsid w:val="00703434"/>
    <w:rsid w:val="00703589"/>
    <w:rsid w:val="0070395C"/>
    <w:rsid w:val="007039BB"/>
    <w:rsid w:val="00703E6A"/>
    <w:rsid w:val="00703F3B"/>
    <w:rsid w:val="00703FFA"/>
    <w:rsid w:val="007040A0"/>
    <w:rsid w:val="00704477"/>
    <w:rsid w:val="00704C5B"/>
    <w:rsid w:val="0070531C"/>
    <w:rsid w:val="0070577E"/>
    <w:rsid w:val="007068B6"/>
    <w:rsid w:val="00706942"/>
    <w:rsid w:val="00706AB7"/>
    <w:rsid w:val="00706C8E"/>
    <w:rsid w:val="00706D11"/>
    <w:rsid w:val="00707049"/>
    <w:rsid w:val="00707325"/>
    <w:rsid w:val="00707590"/>
    <w:rsid w:val="0070761B"/>
    <w:rsid w:val="00707C7E"/>
    <w:rsid w:val="00707D2F"/>
    <w:rsid w:val="007101A8"/>
    <w:rsid w:val="0071050F"/>
    <w:rsid w:val="00710630"/>
    <w:rsid w:val="00710648"/>
    <w:rsid w:val="0071074C"/>
    <w:rsid w:val="00710C78"/>
    <w:rsid w:val="00710FB6"/>
    <w:rsid w:val="00711388"/>
    <w:rsid w:val="00711861"/>
    <w:rsid w:val="0071187E"/>
    <w:rsid w:val="0071228F"/>
    <w:rsid w:val="007127F9"/>
    <w:rsid w:val="00712BA7"/>
    <w:rsid w:val="0071386A"/>
    <w:rsid w:val="0071389B"/>
    <w:rsid w:val="00713F9A"/>
    <w:rsid w:val="0071400C"/>
    <w:rsid w:val="00714099"/>
    <w:rsid w:val="00714B50"/>
    <w:rsid w:val="00714B65"/>
    <w:rsid w:val="00714E84"/>
    <w:rsid w:val="007151AF"/>
    <w:rsid w:val="0071536E"/>
    <w:rsid w:val="00715692"/>
    <w:rsid w:val="00715A0E"/>
    <w:rsid w:val="00715AE2"/>
    <w:rsid w:val="00715E67"/>
    <w:rsid w:val="00716555"/>
    <w:rsid w:val="00716886"/>
    <w:rsid w:val="00716CCC"/>
    <w:rsid w:val="00716EAD"/>
    <w:rsid w:val="00717526"/>
    <w:rsid w:val="007175A0"/>
    <w:rsid w:val="00717714"/>
    <w:rsid w:val="00717B06"/>
    <w:rsid w:val="00717CCD"/>
    <w:rsid w:val="00717D46"/>
    <w:rsid w:val="0072022C"/>
    <w:rsid w:val="00720888"/>
    <w:rsid w:val="00720CC9"/>
    <w:rsid w:val="00720F8C"/>
    <w:rsid w:val="00721427"/>
    <w:rsid w:val="007214F9"/>
    <w:rsid w:val="00721B88"/>
    <w:rsid w:val="00722127"/>
    <w:rsid w:val="007221E1"/>
    <w:rsid w:val="007224E5"/>
    <w:rsid w:val="00722D45"/>
    <w:rsid w:val="00723333"/>
    <w:rsid w:val="0072357E"/>
    <w:rsid w:val="00723B7F"/>
    <w:rsid w:val="00723F8C"/>
    <w:rsid w:val="0072408B"/>
    <w:rsid w:val="00724303"/>
    <w:rsid w:val="007247BD"/>
    <w:rsid w:val="007249D3"/>
    <w:rsid w:val="00724B5C"/>
    <w:rsid w:val="007253D7"/>
    <w:rsid w:val="00725E8F"/>
    <w:rsid w:val="0072661F"/>
    <w:rsid w:val="00726D4E"/>
    <w:rsid w:val="00727240"/>
    <w:rsid w:val="00727329"/>
    <w:rsid w:val="0072765E"/>
    <w:rsid w:val="0072775A"/>
    <w:rsid w:val="00727EA7"/>
    <w:rsid w:val="00727EAB"/>
    <w:rsid w:val="007301CB"/>
    <w:rsid w:val="007303E0"/>
    <w:rsid w:val="00730778"/>
    <w:rsid w:val="0073086C"/>
    <w:rsid w:val="00730A0E"/>
    <w:rsid w:val="00731001"/>
    <w:rsid w:val="00731C99"/>
    <w:rsid w:val="00732211"/>
    <w:rsid w:val="007324B9"/>
    <w:rsid w:val="00732689"/>
    <w:rsid w:val="0073295F"/>
    <w:rsid w:val="00732961"/>
    <w:rsid w:val="007329BF"/>
    <w:rsid w:val="00733723"/>
    <w:rsid w:val="0073389C"/>
    <w:rsid w:val="00733BB2"/>
    <w:rsid w:val="007341C7"/>
    <w:rsid w:val="00734527"/>
    <w:rsid w:val="007346DE"/>
    <w:rsid w:val="0073470A"/>
    <w:rsid w:val="007348F2"/>
    <w:rsid w:val="00734E98"/>
    <w:rsid w:val="00735286"/>
    <w:rsid w:val="00735B76"/>
    <w:rsid w:val="00736101"/>
    <w:rsid w:val="007364F5"/>
    <w:rsid w:val="00736753"/>
    <w:rsid w:val="00736E00"/>
    <w:rsid w:val="00737294"/>
    <w:rsid w:val="007378F8"/>
    <w:rsid w:val="00737D35"/>
    <w:rsid w:val="00737F6D"/>
    <w:rsid w:val="00740831"/>
    <w:rsid w:val="007408AA"/>
    <w:rsid w:val="00740F72"/>
    <w:rsid w:val="00741241"/>
    <w:rsid w:val="0074128B"/>
    <w:rsid w:val="0074181C"/>
    <w:rsid w:val="0074194C"/>
    <w:rsid w:val="00741AFD"/>
    <w:rsid w:val="00741E10"/>
    <w:rsid w:val="00741F6F"/>
    <w:rsid w:val="0074263C"/>
    <w:rsid w:val="0074285E"/>
    <w:rsid w:val="00742CAC"/>
    <w:rsid w:val="00742FFF"/>
    <w:rsid w:val="00743475"/>
    <w:rsid w:val="00743B83"/>
    <w:rsid w:val="00743E55"/>
    <w:rsid w:val="0074440E"/>
    <w:rsid w:val="0074448E"/>
    <w:rsid w:val="00744B28"/>
    <w:rsid w:val="00744EBB"/>
    <w:rsid w:val="00744F8A"/>
    <w:rsid w:val="00745187"/>
    <w:rsid w:val="00745198"/>
    <w:rsid w:val="00745A43"/>
    <w:rsid w:val="00745D3B"/>
    <w:rsid w:val="00745E66"/>
    <w:rsid w:val="0074613E"/>
    <w:rsid w:val="007462D5"/>
    <w:rsid w:val="007463BF"/>
    <w:rsid w:val="007463F0"/>
    <w:rsid w:val="007464CA"/>
    <w:rsid w:val="00746539"/>
    <w:rsid w:val="0074656D"/>
    <w:rsid w:val="007466EC"/>
    <w:rsid w:val="00746754"/>
    <w:rsid w:val="00747056"/>
    <w:rsid w:val="0074768F"/>
    <w:rsid w:val="00747BD4"/>
    <w:rsid w:val="00747CD5"/>
    <w:rsid w:val="00747D1D"/>
    <w:rsid w:val="007504C9"/>
    <w:rsid w:val="007507E2"/>
    <w:rsid w:val="00750AB6"/>
    <w:rsid w:val="00750B44"/>
    <w:rsid w:val="00750CAA"/>
    <w:rsid w:val="00750F0A"/>
    <w:rsid w:val="0075187B"/>
    <w:rsid w:val="007518E1"/>
    <w:rsid w:val="0075210A"/>
    <w:rsid w:val="00752A29"/>
    <w:rsid w:val="00752B31"/>
    <w:rsid w:val="00752FC7"/>
    <w:rsid w:val="007534B8"/>
    <w:rsid w:val="0075359D"/>
    <w:rsid w:val="00753872"/>
    <w:rsid w:val="007541DA"/>
    <w:rsid w:val="007542DA"/>
    <w:rsid w:val="007542EF"/>
    <w:rsid w:val="007543F5"/>
    <w:rsid w:val="00754688"/>
    <w:rsid w:val="00754798"/>
    <w:rsid w:val="00754BB1"/>
    <w:rsid w:val="0075521A"/>
    <w:rsid w:val="0075582B"/>
    <w:rsid w:val="0075590A"/>
    <w:rsid w:val="00755CAA"/>
    <w:rsid w:val="0075642A"/>
    <w:rsid w:val="0075644D"/>
    <w:rsid w:val="00756525"/>
    <w:rsid w:val="00756624"/>
    <w:rsid w:val="007572B9"/>
    <w:rsid w:val="007572BE"/>
    <w:rsid w:val="007572DA"/>
    <w:rsid w:val="007575D7"/>
    <w:rsid w:val="007577E0"/>
    <w:rsid w:val="0075788F"/>
    <w:rsid w:val="00757BE9"/>
    <w:rsid w:val="00757CB7"/>
    <w:rsid w:val="00757EFC"/>
    <w:rsid w:val="007603E2"/>
    <w:rsid w:val="00760551"/>
    <w:rsid w:val="00760C35"/>
    <w:rsid w:val="0076113E"/>
    <w:rsid w:val="00761161"/>
    <w:rsid w:val="007612A9"/>
    <w:rsid w:val="007612E6"/>
    <w:rsid w:val="0076141F"/>
    <w:rsid w:val="00761478"/>
    <w:rsid w:val="00761BA1"/>
    <w:rsid w:val="00762039"/>
    <w:rsid w:val="007621FC"/>
    <w:rsid w:val="007624DF"/>
    <w:rsid w:val="0076255D"/>
    <w:rsid w:val="007625B2"/>
    <w:rsid w:val="007625DD"/>
    <w:rsid w:val="007626C9"/>
    <w:rsid w:val="007628AE"/>
    <w:rsid w:val="00762A0C"/>
    <w:rsid w:val="00762EF8"/>
    <w:rsid w:val="00763169"/>
    <w:rsid w:val="00763732"/>
    <w:rsid w:val="007637A1"/>
    <w:rsid w:val="0076380F"/>
    <w:rsid w:val="007642F6"/>
    <w:rsid w:val="007643C7"/>
    <w:rsid w:val="00764476"/>
    <w:rsid w:val="007646D8"/>
    <w:rsid w:val="00764D6F"/>
    <w:rsid w:val="0076582A"/>
    <w:rsid w:val="0076599C"/>
    <w:rsid w:val="007659EE"/>
    <w:rsid w:val="007662A1"/>
    <w:rsid w:val="007663E4"/>
    <w:rsid w:val="0076657B"/>
    <w:rsid w:val="00766963"/>
    <w:rsid w:val="007669C5"/>
    <w:rsid w:val="00766DAD"/>
    <w:rsid w:val="00767095"/>
    <w:rsid w:val="007672ED"/>
    <w:rsid w:val="00767484"/>
    <w:rsid w:val="0076757C"/>
    <w:rsid w:val="007675D9"/>
    <w:rsid w:val="0076795A"/>
    <w:rsid w:val="00767B69"/>
    <w:rsid w:val="00767CDD"/>
    <w:rsid w:val="00770021"/>
    <w:rsid w:val="007700F2"/>
    <w:rsid w:val="00770414"/>
    <w:rsid w:val="00770A55"/>
    <w:rsid w:val="00770A90"/>
    <w:rsid w:val="00771259"/>
    <w:rsid w:val="00771D1B"/>
    <w:rsid w:val="0077211C"/>
    <w:rsid w:val="007722FA"/>
    <w:rsid w:val="00773AB0"/>
    <w:rsid w:val="00773C33"/>
    <w:rsid w:val="00774325"/>
    <w:rsid w:val="007746D7"/>
    <w:rsid w:val="00774744"/>
    <w:rsid w:val="00774E49"/>
    <w:rsid w:val="00774E5A"/>
    <w:rsid w:val="00775139"/>
    <w:rsid w:val="007751D4"/>
    <w:rsid w:val="007751F8"/>
    <w:rsid w:val="007752E9"/>
    <w:rsid w:val="00775718"/>
    <w:rsid w:val="00775EBA"/>
    <w:rsid w:val="00775F25"/>
    <w:rsid w:val="00776094"/>
    <w:rsid w:val="00776604"/>
    <w:rsid w:val="00776930"/>
    <w:rsid w:val="00776A9E"/>
    <w:rsid w:val="00776E61"/>
    <w:rsid w:val="00776EFB"/>
    <w:rsid w:val="00777459"/>
    <w:rsid w:val="0077774E"/>
    <w:rsid w:val="007809E3"/>
    <w:rsid w:val="00780A3F"/>
    <w:rsid w:val="00781B81"/>
    <w:rsid w:val="00781E78"/>
    <w:rsid w:val="00781FB2"/>
    <w:rsid w:val="00782204"/>
    <w:rsid w:val="0078232D"/>
    <w:rsid w:val="007827CB"/>
    <w:rsid w:val="0078289C"/>
    <w:rsid w:val="00782DA8"/>
    <w:rsid w:val="007832C8"/>
    <w:rsid w:val="0078346E"/>
    <w:rsid w:val="0078370F"/>
    <w:rsid w:val="00783FA8"/>
    <w:rsid w:val="00785090"/>
    <w:rsid w:val="0078515F"/>
    <w:rsid w:val="007853C7"/>
    <w:rsid w:val="007855E6"/>
    <w:rsid w:val="00785A0B"/>
    <w:rsid w:val="00785AC7"/>
    <w:rsid w:val="007862D1"/>
    <w:rsid w:val="00786312"/>
    <w:rsid w:val="00786418"/>
    <w:rsid w:val="00786438"/>
    <w:rsid w:val="007878C9"/>
    <w:rsid w:val="007879B6"/>
    <w:rsid w:val="00787A5A"/>
    <w:rsid w:val="00787BA1"/>
    <w:rsid w:val="007900C0"/>
    <w:rsid w:val="007903B2"/>
    <w:rsid w:val="007908DF"/>
    <w:rsid w:val="00790C88"/>
    <w:rsid w:val="00790D0E"/>
    <w:rsid w:val="00790E33"/>
    <w:rsid w:val="0079110D"/>
    <w:rsid w:val="007913FA"/>
    <w:rsid w:val="0079151E"/>
    <w:rsid w:val="0079195C"/>
    <w:rsid w:val="00791A91"/>
    <w:rsid w:val="00791B5C"/>
    <w:rsid w:val="0079229B"/>
    <w:rsid w:val="007924D3"/>
    <w:rsid w:val="007926E8"/>
    <w:rsid w:val="00792A8C"/>
    <w:rsid w:val="00792B32"/>
    <w:rsid w:val="00792D30"/>
    <w:rsid w:val="00793017"/>
    <w:rsid w:val="00793420"/>
    <w:rsid w:val="007936F6"/>
    <w:rsid w:val="0079375E"/>
    <w:rsid w:val="00793F01"/>
    <w:rsid w:val="00794296"/>
    <w:rsid w:val="007943A2"/>
    <w:rsid w:val="00794ABC"/>
    <w:rsid w:val="0079514B"/>
    <w:rsid w:val="007955B1"/>
    <w:rsid w:val="00796CD3"/>
    <w:rsid w:val="00796DA9"/>
    <w:rsid w:val="00797338"/>
    <w:rsid w:val="00797542"/>
    <w:rsid w:val="0079760B"/>
    <w:rsid w:val="0079787B"/>
    <w:rsid w:val="0079794A"/>
    <w:rsid w:val="00797AED"/>
    <w:rsid w:val="00797E1F"/>
    <w:rsid w:val="007A0725"/>
    <w:rsid w:val="007A0BD5"/>
    <w:rsid w:val="007A0C13"/>
    <w:rsid w:val="007A1842"/>
    <w:rsid w:val="007A1D1A"/>
    <w:rsid w:val="007A1D59"/>
    <w:rsid w:val="007A2459"/>
    <w:rsid w:val="007A2739"/>
    <w:rsid w:val="007A28A3"/>
    <w:rsid w:val="007A2BD3"/>
    <w:rsid w:val="007A2FFA"/>
    <w:rsid w:val="007A301B"/>
    <w:rsid w:val="007A3180"/>
    <w:rsid w:val="007A37D7"/>
    <w:rsid w:val="007A3989"/>
    <w:rsid w:val="007A3B3F"/>
    <w:rsid w:val="007A3D79"/>
    <w:rsid w:val="007A43E0"/>
    <w:rsid w:val="007A49DA"/>
    <w:rsid w:val="007A51DC"/>
    <w:rsid w:val="007A5734"/>
    <w:rsid w:val="007A593F"/>
    <w:rsid w:val="007A5A8A"/>
    <w:rsid w:val="007A5C17"/>
    <w:rsid w:val="007A60D3"/>
    <w:rsid w:val="007A61E5"/>
    <w:rsid w:val="007A645F"/>
    <w:rsid w:val="007A64F0"/>
    <w:rsid w:val="007A676C"/>
    <w:rsid w:val="007A6F35"/>
    <w:rsid w:val="007A700B"/>
    <w:rsid w:val="007A7823"/>
    <w:rsid w:val="007A7878"/>
    <w:rsid w:val="007B035B"/>
    <w:rsid w:val="007B052C"/>
    <w:rsid w:val="007B0916"/>
    <w:rsid w:val="007B0DA9"/>
    <w:rsid w:val="007B104A"/>
    <w:rsid w:val="007B129D"/>
    <w:rsid w:val="007B1510"/>
    <w:rsid w:val="007B18D4"/>
    <w:rsid w:val="007B19CC"/>
    <w:rsid w:val="007B1AD7"/>
    <w:rsid w:val="007B1EE7"/>
    <w:rsid w:val="007B208A"/>
    <w:rsid w:val="007B30F2"/>
    <w:rsid w:val="007B3293"/>
    <w:rsid w:val="007B40A1"/>
    <w:rsid w:val="007B40D1"/>
    <w:rsid w:val="007B413A"/>
    <w:rsid w:val="007B49E3"/>
    <w:rsid w:val="007B5023"/>
    <w:rsid w:val="007B59FA"/>
    <w:rsid w:val="007B5C92"/>
    <w:rsid w:val="007B5EB4"/>
    <w:rsid w:val="007B6075"/>
    <w:rsid w:val="007B6708"/>
    <w:rsid w:val="007B68B8"/>
    <w:rsid w:val="007B6AA1"/>
    <w:rsid w:val="007B6EA2"/>
    <w:rsid w:val="007B6ECF"/>
    <w:rsid w:val="007B724B"/>
    <w:rsid w:val="007B7436"/>
    <w:rsid w:val="007B7590"/>
    <w:rsid w:val="007B764D"/>
    <w:rsid w:val="007B77C7"/>
    <w:rsid w:val="007B7A0E"/>
    <w:rsid w:val="007C0217"/>
    <w:rsid w:val="007C02DF"/>
    <w:rsid w:val="007C0D6A"/>
    <w:rsid w:val="007C0E03"/>
    <w:rsid w:val="007C1376"/>
    <w:rsid w:val="007C1D9A"/>
    <w:rsid w:val="007C1F1F"/>
    <w:rsid w:val="007C2278"/>
    <w:rsid w:val="007C22B2"/>
    <w:rsid w:val="007C237F"/>
    <w:rsid w:val="007C2A79"/>
    <w:rsid w:val="007C2F01"/>
    <w:rsid w:val="007C3040"/>
    <w:rsid w:val="007C31F0"/>
    <w:rsid w:val="007C3246"/>
    <w:rsid w:val="007C3656"/>
    <w:rsid w:val="007C3B61"/>
    <w:rsid w:val="007C4127"/>
    <w:rsid w:val="007C43AA"/>
    <w:rsid w:val="007C44C4"/>
    <w:rsid w:val="007C44DD"/>
    <w:rsid w:val="007C455D"/>
    <w:rsid w:val="007C4618"/>
    <w:rsid w:val="007C479C"/>
    <w:rsid w:val="007C4862"/>
    <w:rsid w:val="007C48EF"/>
    <w:rsid w:val="007C49A1"/>
    <w:rsid w:val="007C49B6"/>
    <w:rsid w:val="007C4B1E"/>
    <w:rsid w:val="007C4B71"/>
    <w:rsid w:val="007C4C5B"/>
    <w:rsid w:val="007C4C76"/>
    <w:rsid w:val="007C5148"/>
    <w:rsid w:val="007C5284"/>
    <w:rsid w:val="007C57C2"/>
    <w:rsid w:val="007C57E0"/>
    <w:rsid w:val="007C6497"/>
    <w:rsid w:val="007C6678"/>
    <w:rsid w:val="007C6AEB"/>
    <w:rsid w:val="007C6E9A"/>
    <w:rsid w:val="007C74D1"/>
    <w:rsid w:val="007C76E6"/>
    <w:rsid w:val="007C7D7E"/>
    <w:rsid w:val="007D0021"/>
    <w:rsid w:val="007D0137"/>
    <w:rsid w:val="007D0D87"/>
    <w:rsid w:val="007D0DB8"/>
    <w:rsid w:val="007D1612"/>
    <w:rsid w:val="007D187D"/>
    <w:rsid w:val="007D1ADF"/>
    <w:rsid w:val="007D1F3B"/>
    <w:rsid w:val="007D20FD"/>
    <w:rsid w:val="007D2314"/>
    <w:rsid w:val="007D255B"/>
    <w:rsid w:val="007D25E7"/>
    <w:rsid w:val="007D2622"/>
    <w:rsid w:val="007D2A9D"/>
    <w:rsid w:val="007D2FF7"/>
    <w:rsid w:val="007D3328"/>
    <w:rsid w:val="007D39B7"/>
    <w:rsid w:val="007D3D6E"/>
    <w:rsid w:val="007D3EEF"/>
    <w:rsid w:val="007D42A8"/>
    <w:rsid w:val="007D4348"/>
    <w:rsid w:val="007D46A0"/>
    <w:rsid w:val="007D4EAE"/>
    <w:rsid w:val="007D526B"/>
    <w:rsid w:val="007D560F"/>
    <w:rsid w:val="007D5659"/>
    <w:rsid w:val="007D5F8B"/>
    <w:rsid w:val="007D66F8"/>
    <w:rsid w:val="007D6703"/>
    <w:rsid w:val="007D6A65"/>
    <w:rsid w:val="007D6C02"/>
    <w:rsid w:val="007D6E1F"/>
    <w:rsid w:val="007D7129"/>
    <w:rsid w:val="007D77AB"/>
    <w:rsid w:val="007D7FDB"/>
    <w:rsid w:val="007E00E8"/>
    <w:rsid w:val="007E0294"/>
    <w:rsid w:val="007E02F6"/>
    <w:rsid w:val="007E0337"/>
    <w:rsid w:val="007E092F"/>
    <w:rsid w:val="007E1478"/>
    <w:rsid w:val="007E14B2"/>
    <w:rsid w:val="007E1A98"/>
    <w:rsid w:val="007E25F8"/>
    <w:rsid w:val="007E2953"/>
    <w:rsid w:val="007E2CC0"/>
    <w:rsid w:val="007E2DE3"/>
    <w:rsid w:val="007E2EC6"/>
    <w:rsid w:val="007E2F76"/>
    <w:rsid w:val="007E3601"/>
    <w:rsid w:val="007E3869"/>
    <w:rsid w:val="007E45F1"/>
    <w:rsid w:val="007E4A02"/>
    <w:rsid w:val="007E4D92"/>
    <w:rsid w:val="007E546A"/>
    <w:rsid w:val="007E55B5"/>
    <w:rsid w:val="007E586B"/>
    <w:rsid w:val="007E5E13"/>
    <w:rsid w:val="007E5F91"/>
    <w:rsid w:val="007E61F0"/>
    <w:rsid w:val="007E63D7"/>
    <w:rsid w:val="007E65AE"/>
    <w:rsid w:val="007E6DB1"/>
    <w:rsid w:val="007E702E"/>
    <w:rsid w:val="007E742C"/>
    <w:rsid w:val="007E75F4"/>
    <w:rsid w:val="007E7915"/>
    <w:rsid w:val="007E7996"/>
    <w:rsid w:val="007E79EB"/>
    <w:rsid w:val="007E7C0F"/>
    <w:rsid w:val="007F0168"/>
    <w:rsid w:val="007F0353"/>
    <w:rsid w:val="007F1852"/>
    <w:rsid w:val="007F1B2E"/>
    <w:rsid w:val="007F1BF4"/>
    <w:rsid w:val="007F203E"/>
    <w:rsid w:val="007F247A"/>
    <w:rsid w:val="007F2B95"/>
    <w:rsid w:val="007F2BA0"/>
    <w:rsid w:val="007F2C61"/>
    <w:rsid w:val="007F31A0"/>
    <w:rsid w:val="007F322A"/>
    <w:rsid w:val="007F39AB"/>
    <w:rsid w:val="007F3DC7"/>
    <w:rsid w:val="007F4657"/>
    <w:rsid w:val="007F479B"/>
    <w:rsid w:val="007F47DF"/>
    <w:rsid w:val="007F49AE"/>
    <w:rsid w:val="007F49AF"/>
    <w:rsid w:val="007F4AE8"/>
    <w:rsid w:val="007F4C44"/>
    <w:rsid w:val="007F50E8"/>
    <w:rsid w:val="007F5466"/>
    <w:rsid w:val="007F5631"/>
    <w:rsid w:val="007F58DC"/>
    <w:rsid w:val="007F5D2C"/>
    <w:rsid w:val="007F6013"/>
    <w:rsid w:val="007F6457"/>
    <w:rsid w:val="007F66BB"/>
    <w:rsid w:val="007F682D"/>
    <w:rsid w:val="007F74E8"/>
    <w:rsid w:val="007F7D25"/>
    <w:rsid w:val="007F7D2D"/>
    <w:rsid w:val="00800298"/>
    <w:rsid w:val="00800958"/>
    <w:rsid w:val="00800A81"/>
    <w:rsid w:val="00800DF6"/>
    <w:rsid w:val="0080132C"/>
    <w:rsid w:val="00801330"/>
    <w:rsid w:val="00801856"/>
    <w:rsid w:val="00801B8D"/>
    <w:rsid w:val="00801D3B"/>
    <w:rsid w:val="008021CE"/>
    <w:rsid w:val="00802275"/>
    <w:rsid w:val="0080265F"/>
    <w:rsid w:val="008029D9"/>
    <w:rsid w:val="00802B25"/>
    <w:rsid w:val="00802D42"/>
    <w:rsid w:val="008032DD"/>
    <w:rsid w:val="00803411"/>
    <w:rsid w:val="008035CE"/>
    <w:rsid w:val="00803890"/>
    <w:rsid w:val="008039B3"/>
    <w:rsid w:val="00803B2D"/>
    <w:rsid w:val="00803D26"/>
    <w:rsid w:val="00803FD3"/>
    <w:rsid w:val="0080494B"/>
    <w:rsid w:val="00804E28"/>
    <w:rsid w:val="008052A9"/>
    <w:rsid w:val="0080543E"/>
    <w:rsid w:val="008054D8"/>
    <w:rsid w:val="00805666"/>
    <w:rsid w:val="008056B2"/>
    <w:rsid w:val="00805E70"/>
    <w:rsid w:val="00805EA2"/>
    <w:rsid w:val="00805F9C"/>
    <w:rsid w:val="008064B5"/>
    <w:rsid w:val="00806986"/>
    <w:rsid w:val="00806997"/>
    <w:rsid w:val="00806BC6"/>
    <w:rsid w:val="0080749D"/>
    <w:rsid w:val="008076A0"/>
    <w:rsid w:val="008077BA"/>
    <w:rsid w:val="00807B18"/>
    <w:rsid w:val="00810044"/>
    <w:rsid w:val="00810340"/>
    <w:rsid w:val="0081043B"/>
    <w:rsid w:val="0081107D"/>
    <w:rsid w:val="00811352"/>
    <w:rsid w:val="0081157F"/>
    <w:rsid w:val="00812486"/>
    <w:rsid w:val="00812AB5"/>
    <w:rsid w:val="00812BAF"/>
    <w:rsid w:val="00813099"/>
    <w:rsid w:val="008132DA"/>
    <w:rsid w:val="0081362F"/>
    <w:rsid w:val="008137D0"/>
    <w:rsid w:val="00813C75"/>
    <w:rsid w:val="00813C87"/>
    <w:rsid w:val="00813CF3"/>
    <w:rsid w:val="00813E61"/>
    <w:rsid w:val="00814129"/>
    <w:rsid w:val="008146A4"/>
    <w:rsid w:val="0081481B"/>
    <w:rsid w:val="00814921"/>
    <w:rsid w:val="00814A11"/>
    <w:rsid w:val="0081542B"/>
    <w:rsid w:val="0081562F"/>
    <w:rsid w:val="008159AC"/>
    <w:rsid w:val="008162DB"/>
    <w:rsid w:val="008163C8"/>
    <w:rsid w:val="00816622"/>
    <w:rsid w:val="00816B0D"/>
    <w:rsid w:val="00816B24"/>
    <w:rsid w:val="00816D3F"/>
    <w:rsid w:val="00816DE3"/>
    <w:rsid w:val="00817062"/>
    <w:rsid w:val="0081722B"/>
    <w:rsid w:val="008175C4"/>
    <w:rsid w:val="00817602"/>
    <w:rsid w:val="00817A06"/>
    <w:rsid w:val="00817BEF"/>
    <w:rsid w:val="00817C0E"/>
    <w:rsid w:val="00820015"/>
    <w:rsid w:val="00820483"/>
    <w:rsid w:val="00820BBF"/>
    <w:rsid w:val="00820C6B"/>
    <w:rsid w:val="00820CD6"/>
    <w:rsid w:val="00821184"/>
    <w:rsid w:val="00821195"/>
    <w:rsid w:val="008216B7"/>
    <w:rsid w:val="008218DA"/>
    <w:rsid w:val="00821BAD"/>
    <w:rsid w:val="00821C2D"/>
    <w:rsid w:val="00821D0F"/>
    <w:rsid w:val="0082201D"/>
    <w:rsid w:val="0082209B"/>
    <w:rsid w:val="00822272"/>
    <w:rsid w:val="00822341"/>
    <w:rsid w:val="00822424"/>
    <w:rsid w:val="00822D04"/>
    <w:rsid w:val="008232B8"/>
    <w:rsid w:val="008234F5"/>
    <w:rsid w:val="00823528"/>
    <w:rsid w:val="008235AE"/>
    <w:rsid w:val="00823A28"/>
    <w:rsid w:val="00823B05"/>
    <w:rsid w:val="00823D31"/>
    <w:rsid w:val="00823D45"/>
    <w:rsid w:val="00824022"/>
    <w:rsid w:val="0082403B"/>
    <w:rsid w:val="00824399"/>
    <w:rsid w:val="00824729"/>
    <w:rsid w:val="0082475B"/>
    <w:rsid w:val="00824A97"/>
    <w:rsid w:val="008251A6"/>
    <w:rsid w:val="0082527E"/>
    <w:rsid w:val="0082584C"/>
    <w:rsid w:val="00825A29"/>
    <w:rsid w:val="00825A3C"/>
    <w:rsid w:val="00825D05"/>
    <w:rsid w:val="00826463"/>
    <w:rsid w:val="008265C7"/>
    <w:rsid w:val="008267B8"/>
    <w:rsid w:val="00826BC3"/>
    <w:rsid w:val="008277E2"/>
    <w:rsid w:val="00827874"/>
    <w:rsid w:val="00827B91"/>
    <w:rsid w:val="008302B4"/>
    <w:rsid w:val="00830381"/>
    <w:rsid w:val="008306B1"/>
    <w:rsid w:val="00830A10"/>
    <w:rsid w:val="00830ABE"/>
    <w:rsid w:val="00831906"/>
    <w:rsid w:val="0083196B"/>
    <w:rsid w:val="00831D84"/>
    <w:rsid w:val="0083201D"/>
    <w:rsid w:val="00832021"/>
    <w:rsid w:val="008320A9"/>
    <w:rsid w:val="00832719"/>
    <w:rsid w:val="0083272F"/>
    <w:rsid w:val="0083279A"/>
    <w:rsid w:val="00833040"/>
    <w:rsid w:val="00833172"/>
    <w:rsid w:val="008331AB"/>
    <w:rsid w:val="00833324"/>
    <w:rsid w:val="0083337B"/>
    <w:rsid w:val="00833603"/>
    <w:rsid w:val="00833C3A"/>
    <w:rsid w:val="00833FED"/>
    <w:rsid w:val="008345A7"/>
    <w:rsid w:val="008345CA"/>
    <w:rsid w:val="00834CB9"/>
    <w:rsid w:val="008350C4"/>
    <w:rsid w:val="0083538D"/>
    <w:rsid w:val="008354CD"/>
    <w:rsid w:val="00835642"/>
    <w:rsid w:val="00835C56"/>
    <w:rsid w:val="00835D11"/>
    <w:rsid w:val="00835F3C"/>
    <w:rsid w:val="0083665F"/>
    <w:rsid w:val="00837048"/>
    <w:rsid w:val="008370F2"/>
    <w:rsid w:val="008371DF"/>
    <w:rsid w:val="0083730F"/>
    <w:rsid w:val="008377D3"/>
    <w:rsid w:val="00837B1B"/>
    <w:rsid w:val="00837DA1"/>
    <w:rsid w:val="008403BB"/>
    <w:rsid w:val="00840401"/>
    <w:rsid w:val="008407F4"/>
    <w:rsid w:val="00840B68"/>
    <w:rsid w:val="008411AA"/>
    <w:rsid w:val="00841304"/>
    <w:rsid w:val="008414A7"/>
    <w:rsid w:val="008414DA"/>
    <w:rsid w:val="008414FC"/>
    <w:rsid w:val="0084243D"/>
    <w:rsid w:val="00842C7F"/>
    <w:rsid w:val="00842E78"/>
    <w:rsid w:val="008430A2"/>
    <w:rsid w:val="00843301"/>
    <w:rsid w:val="00843746"/>
    <w:rsid w:val="00843948"/>
    <w:rsid w:val="00843987"/>
    <w:rsid w:val="00843B60"/>
    <w:rsid w:val="008442FF"/>
    <w:rsid w:val="00844389"/>
    <w:rsid w:val="008445AF"/>
    <w:rsid w:val="008446E1"/>
    <w:rsid w:val="00844721"/>
    <w:rsid w:val="00844970"/>
    <w:rsid w:val="00844E44"/>
    <w:rsid w:val="00845ABB"/>
    <w:rsid w:val="00845BAF"/>
    <w:rsid w:val="00845BB6"/>
    <w:rsid w:val="00846182"/>
    <w:rsid w:val="008461A8"/>
    <w:rsid w:val="00846309"/>
    <w:rsid w:val="00846338"/>
    <w:rsid w:val="00846795"/>
    <w:rsid w:val="00846892"/>
    <w:rsid w:val="00846968"/>
    <w:rsid w:val="00846C37"/>
    <w:rsid w:val="00846DF3"/>
    <w:rsid w:val="00846E1A"/>
    <w:rsid w:val="00846ECD"/>
    <w:rsid w:val="00847108"/>
    <w:rsid w:val="008474E9"/>
    <w:rsid w:val="008479F1"/>
    <w:rsid w:val="008506FA"/>
    <w:rsid w:val="0085088D"/>
    <w:rsid w:val="008508B0"/>
    <w:rsid w:val="0085138D"/>
    <w:rsid w:val="008515C0"/>
    <w:rsid w:val="008517B7"/>
    <w:rsid w:val="008523A6"/>
    <w:rsid w:val="008527D2"/>
    <w:rsid w:val="008528BB"/>
    <w:rsid w:val="00852A02"/>
    <w:rsid w:val="00852C65"/>
    <w:rsid w:val="00852ED1"/>
    <w:rsid w:val="00852F0F"/>
    <w:rsid w:val="008530AF"/>
    <w:rsid w:val="00853526"/>
    <w:rsid w:val="008539D8"/>
    <w:rsid w:val="00854A54"/>
    <w:rsid w:val="00854A67"/>
    <w:rsid w:val="00854AF6"/>
    <w:rsid w:val="0085574D"/>
    <w:rsid w:val="008559BA"/>
    <w:rsid w:val="00855AC6"/>
    <w:rsid w:val="00855C8F"/>
    <w:rsid w:val="0085643A"/>
    <w:rsid w:val="008569DB"/>
    <w:rsid w:val="00857136"/>
    <w:rsid w:val="008574C0"/>
    <w:rsid w:val="008576CC"/>
    <w:rsid w:val="00857824"/>
    <w:rsid w:val="00857B6C"/>
    <w:rsid w:val="00857EBD"/>
    <w:rsid w:val="00860097"/>
    <w:rsid w:val="00860814"/>
    <w:rsid w:val="00860945"/>
    <w:rsid w:val="008609CB"/>
    <w:rsid w:val="00860AEF"/>
    <w:rsid w:val="0086104B"/>
    <w:rsid w:val="00861197"/>
    <w:rsid w:val="00861633"/>
    <w:rsid w:val="008617AF"/>
    <w:rsid w:val="00861BE8"/>
    <w:rsid w:val="00861F4B"/>
    <w:rsid w:val="0086283E"/>
    <w:rsid w:val="008629A3"/>
    <w:rsid w:val="00862AB7"/>
    <w:rsid w:val="008631B6"/>
    <w:rsid w:val="0086336B"/>
    <w:rsid w:val="0086347B"/>
    <w:rsid w:val="00863559"/>
    <w:rsid w:val="00863694"/>
    <w:rsid w:val="008637D2"/>
    <w:rsid w:val="008638FC"/>
    <w:rsid w:val="00863901"/>
    <w:rsid w:val="00863D84"/>
    <w:rsid w:val="008646B8"/>
    <w:rsid w:val="0086472C"/>
    <w:rsid w:val="00865600"/>
    <w:rsid w:val="0086580C"/>
    <w:rsid w:val="00866031"/>
    <w:rsid w:val="00866E71"/>
    <w:rsid w:val="00867B59"/>
    <w:rsid w:val="00867DE1"/>
    <w:rsid w:val="00867E32"/>
    <w:rsid w:val="008708F0"/>
    <w:rsid w:val="00870983"/>
    <w:rsid w:val="00870A4E"/>
    <w:rsid w:val="0087131C"/>
    <w:rsid w:val="008723E6"/>
    <w:rsid w:val="0087247D"/>
    <w:rsid w:val="00872484"/>
    <w:rsid w:val="00872936"/>
    <w:rsid w:val="00872CDB"/>
    <w:rsid w:val="00872ECD"/>
    <w:rsid w:val="00872F26"/>
    <w:rsid w:val="008732F8"/>
    <w:rsid w:val="00873321"/>
    <w:rsid w:val="00873462"/>
    <w:rsid w:val="0087358B"/>
    <w:rsid w:val="00873615"/>
    <w:rsid w:val="00873692"/>
    <w:rsid w:val="008737CD"/>
    <w:rsid w:val="00873A12"/>
    <w:rsid w:val="00874BFF"/>
    <w:rsid w:val="00875816"/>
    <w:rsid w:val="00875F98"/>
    <w:rsid w:val="008763C5"/>
    <w:rsid w:val="008764D3"/>
    <w:rsid w:val="008769AC"/>
    <w:rsid w:val="00876B75"/>
    <w:rsid w:val="00876F95"/>
    <w:rsid w:val="00877425"/>
    <w:rsid w:val="008774B7"/>
    <w:rsid w:val="00877ACA"/>
    <w:rsid w:val="00877B57"/>
    <w:rsid w:val="00880357"/>
    <w:rsid w:val="00880FD7"/>
    <w:rsid w:val="00881432"/>
    <w:rsid w:val="00881681"/>
    <w:rsid w:val="00881863"/>
    <w:rsid w:val="00881880"/>
    <w:rsid w:val="00881A7A"/>
    <w:rsid w:val="00881A9C"/>
    <w:rsid w:val="00881B92"/>
    <w:rsid w:val="008821F2"/>
    <w:rsid w:val="00882478"/>
    <w:rsid w:val="00882949"/>
    <w:rsid w:val="00882E3A"/>
    <w:rsid w:val="00883225"/>
    <w:rsid w:val="00883A73"/>
    <w:rsid w:val="00883B67"/>
    <w:rsid w:val="00883D05"/>
    <w:rsid w:val="00883EAB"/>
    <w:rsid w:val="00884110"/>
    <w:rsid w:val="00884DF0"/>
    <w:rsid w:val="00884E04"/>
    <w:rsid w:val="00884E6C"/>
    <w:rsid w:val="00884F57"/>
    <w:rsid w:val="008851F7"/>
    <w:rsid w:val="008853F7"/>
    <w:rsid w:val="00885549"/>
    <w:rsid w:val="00885B2F"/>
    <w:rsid w:val="00885D7D"/>
    <w:rsid w:val="00885D8F"/>
    <w:rsid w:val="00886079"/>
    <w:rsid w:val="00886347"/>
    <w:rsid w:val="008863D0"/>
    <w:rsid w:val="008865AD"/>
    <w:rsid w:val="00886804"/>
    <w:rsid w:val="00886867"/>
    <w:rsid w:val="00886B03"/>
    <w:rsid w:val="00886B41"/>
    <w:rsid w:val="00886C7B"/>
    <w:rsid w:val="00886DEB"/>
    <w:rsid w:val="00887567"/>
    <w:rsid w:val="0088770A"/>
    <w:rsid w:val="00887779"/>
    <w:rsid w:val="00887952"/>
    <w:rsid w:val="00887C51"/>
    <w:rsid w:val="0089035E"/>
    <w:rsid w:val="00890373"/>
    <w:rsid w:val="0089053D"/>
    <w:rsid w:val="008905B1"/>
    <w:rsid w:val="00890EDB"/>
    <w:rsid w:val="008910BB"/>
    <w:rsid w:val="00891189"/>
    <w:rsid w:val="0089158E"/>
    <w:rsid w:val="008920D1"/>
    <w:rsid w:val="00892556"/>
    <w:rsid w:val="00892942"/>
    <w:rsid w:val="00892D0D"/>
    <w:rsid w:val="00893020"/>
    <w:rsid w:val="00893461"/>
    <w:rsid w:val="00893581"/>
    <w:rsid w:val="00893872"/>
    <w:rsid w:val="008939FC"/>
    <w:rsid w:val="00893BC1"/>
    <w:rsid w:val="0089465D"/>
    <w:rsid w:val="0089467F"/>
    <w:rsid w:val="00894AE5"/>
    <w:rsid w:val="00894BD0"/>
    <w:rsid w:val="00895026"/>
    <w:rsid w:val="00895121"/>
    <w:rsid w:val="00895890"/>
    <w:rsid w:val="00896715"/>
    <w:rsid w:val="008968B4"/>
    <w:rsid w:val="00896A8F"/>
    <w:rsid w:val="00896CCA"/>
    <w:rsid w:val="00896EF0"/>
    <w:rsid w:val="00897083"/>
    <w:rsid w:val="00897457"/>
    <w:rsid w:val="008976DD"/>
    <w:rsid w:val="00897A2A"/>
    <w:rsid w:val="00897B99"/>
    <w:rsid w:val="00897D92"/>
    <w:rsid w:val="00897E66"/>
    <w:rsid w:val="008A01AE"/>
    <w:rsid w:val="008A049E"/>
    <w:rsid w:val="008A06C2"/>
    <w:rsid w:val="008A07AD"/>
    <w:rsid w:val="008A1214"/>
    <w:rsid w:val="008A12AC"/>
    <w:rsid w:val="008A15CA"/>
    <w:rsid w:val="008A1737"/>
    <w:rsid w:val="008A21E0"/>
    <w:rsid w:val="008A2269"/>
    <w:rsid w:val="008A23D9"/>
    <w:rsid w:val="008A23FC"/>
    <w:rsid w:val="008A27F2"/>
    <w:rsid w:val="008A2DE5"/>
    <w:rsid w:val="008A308E"/>
    <w:rsid w:val="008A30A8"/>
    <w:rsid w:val="008A347C"/>
    <w:rsid w:val="008A34AD"/>
    <w:rsid w:val="008A3855"/>
    <w:rsid w:val="008A429C"/>
    <w:rsid w:val="008A46AC"/>
    <w:rsid w:val="008A47A4"/>
    <w:rsid w:val="008A47E7"/>
    <w:rsid w:val="008A4805"/>
    <w:rsid w:val="008A4891"/>
    <w:rsid w:val="008A4A56"/>
    <w:rsid w:val="008A4A8E"/>
    <w:rsid w:val="008A4B62"/>
    <w:rsid w:val="008A4B74"/>
    <w:rsid w:val="008A5924"/>
    <w:rsid w:val="008A5988"/>
    <w:rsid w:val="008A5B5E"/>
    <w:rsid w:val="008A5EDB"/>
    <w:rsid w:val="008A61CE"/>
    <w:rsid w:val="008A6253"/>
    <w:rsid w:val="008A644C"/>
    <w:rsid w:val="008A6463"/>
    <w:rsid w:val="008A64CA"/>
    <w:rsid w:val="008A6551"/>
    <w:rsid w:val="008A65EC"/>
    <w:rsid w:val="008A66E7"/>
    <w:rsid w:val="008A6AB0"/>
    <w:rsid w:val="008A6B64"/>
    <w:rsid w:val="008A6C0B"/>
    <w:rsid w:val="008A6C4F"/>
    <w:rsid w:val="008A6E4D"/>
    <w:rsid w:val="008A75BF"/>
    <w:rsid w:val="008A78EC"/>
    <w:rsid w:val="008A7C36"/>
    <w:rsid w:val="008A7D91"/>
    <w:rsid w:val="008A7DB3"/>
    <w:rsid w:val="008B0A2E"/>
    <w:rsid w:val="008B0A39"/>
    <w:rsid w:val="008B0E5F"/>
    <w:rsid w:val="008B1111"/>
    <w:rsid w:val="008B1139"/>
    <w:rsid w:val="008B119C"/>
    <w:rsid w:val="008B1356"/>
    <w:rsid w:val="008B1398"/>
    <w:rsid w:val="008B13DC"/>
    <w:rsid w:val="008B1407"/>
    <w:rsid w:val="008B16C3"/>
    <w:rsid w:val="008B16D8"/>
    <w:rsid w:val="008B19B1"/>
    <w:rsid w:val="008B1ADD"/>
    <w:rsid w:val="008B32D2"/>
    <w:rsid w:val="008B3477"/>
    <w:rsid w:val="008B3C94"/>
    <w:rsid w:val="008B4340"/>
    <w:rsid w:val="008B437A"/>
    <w:rsid w:val="008B455A"/>
    <w:rsid w:val="008B4CB9"/>
    <w:rsid w:val="008B54A9"/>
    <w:rsid w:val="008B587D"/>
    <w:rsid w:val="008B6437"/>
    <w:rsid w:val="008B64CC"/>
    <w:rsid w:val="008B6529"/>
    <w:rsid w:val="008B68B6"/>
    <w:rsid w:val="008B69B5"/>
    <w:rsid w:val="008B7327"/>
    <w:rsid w:val="008B7353"/>
    <w:rsid w:val="008B7608"/>
    <w:rsid w:val="008B7920"/>
    <w:rsid w:val="008B7DEE"/>
    <w:rsid w:val="008C09DB"/>
    <w:rsid w:val="008C0C67"/>
    <w:rsid w:val="008C0F18"/>
    <w:rsid w:val="008C15B1"/>
    <w:rsid w:val="008C1BB3"/>
    <w:rsid w:val="008C1E32"/>
    <w:rsid w:val="008C23B7"/>
    <w:rsid w:val="008C284C"/>
    <w:rsid w:val="008C2C2F"/>
    <w:rsid w:val="008C2ED7"/>
    <w:rsid w:val="008C32A5"/>
    <w:rsid w:val="008C360B"/>
    <w:rsid w:val="008C3E13"/>
    <w:rsid w:val="008C3F48"/>
    <w:rsid w:val="008C3FDE"/>
    <w:rsid w:val="008C4690"/>
    <w:rsid w:val="008C4827"/>
    <w:rsid w:val="008C487E"/>
    <w:rsid w:val="008C488A"/>
    <w:rsid w:val="008C5120"/>
    <w:rsid w:val="008C524A"/>
    <w:rsid w:val="008C5441"/>
    <w:rsid w:val="008C5BD2"/>
    <w:rsid w:val="008C5D5D"/>
    <w:rsid w:val="008C5E76"/>
    <w:rsid w:val="008C5F34"/>
    <w:rsid w:val="008C6161"/>
    <w:rsid w:val="008C633D"/>
    <w:rsid w:val="008C6727"/>
    <w:rsid w:val="008C7547"/>
    <w:rsid w:val="008C75F1"/>
    <w:rsid w:val="008C7C01"/>
    <w:rsid w:val="008C7DD4"/>
    <w:rsid w:val="008D06A4"/>
    <w:rsid w:val="008D0A59"/>
    <w:rsid w:val="008D134B"/>
    <w:rsid w:val="008D1454"/>
    <w:rsid w:val="008D17FC"/>
    <w:rsid w:val="008D2391"/>
    <w:rsid w:val="008D2398"/>
    <w:rsid w:val="008D24B0"/>
    <w:rsid w:val="008D2E19"/>
    <w:rsid w:val="008D33EC"/>
    <w:rsid w:val="008D39BC"/>
    <w:rsid w:val="008D3A44"/>
    <w:rsid w:val="008D3BE9"/>
    <w:rsid w:val="008D5070"/>
    <w:rsid w:val="008D55CB"/>
    <w:rsid w:val="008D649F"/>
    <w:rsid w:val="008D6F27"/>
    <w:rsid w:val="008D72ED"/>
    <w:rsid w:val="008D7763"/>
    <w:rsid w:val="008D78F1"/>
    <w:rsid w:val="008D7E9A"/>
    <w:rsid w:val="008D7EB4"/>
    <w:rsid w:val="008E00A9"/>
    <w:rsid w:val="008E06AC"/>
    <w:rsid w:val="008E0951"/>
    <w:rsid w:val="008E0E00"/>
    <w:rsid w:val="008E0F53"/>
    <w:rsid w:val="008E18F9"/>
    <w:rsid w:val="008E1C4A"/>
    <w:rsid w:val="008E1EC0"/>
    <w:rsid w:val="008E1F53"/>
    <w:rsid w:val="008E201D"/>
    <w:rsid w:val="008E26E3"/>
    <w:rsid w:val="008E31B4"/>
    <w:rsid w:val="008E3478"/>
    <w:rsid w:val="008E3504"/>
    <w:rsid w:val="008E3578"/>
    <w:rsid w:val="008E35FA"/>
    <w:rsid w:val="008E3C43"/>
    <w:rsid w:val="008E4843"/>
    <w:rsid w:val="008E4DF7"/>
    <w:rsid w:val="008E5114"/>
    <w:rsid w:val="008E53E8"/>
    <w:rsid w:val="008E5487"/>
    <w:rsid w:val="008E5583"/>
    <w:rsid w:val="008E5900"/>
    <w:rsid w:val="008E5FFE"/>
    <w:rsid w:val="008E634E"/>
    <w:rsid w:val="008E6405"/>
    <w:rsid w:val="008E64AC"/>
    <w:rsid w:val="008E6665"/>
    <w:rsid w:val="008E6961"/>
    <w:rsid w:val="008E6BAF"/>
    <w:rsid w:val="008E6D2D"/>
    <w:rsid w:val="008E6E32"/>
    <w:rsid w:val="008E7535"/>
    <w:rsid w:val="008E7669"/>
    <w:rsid w:val="008E7E27"/>
    <w:rsid w:val="008F0594"/>
    <w:rsid w:val="008F0757"/>
    <w:rsid w:val="008F076D"/>
    <w:rsid w:val="008F0AD0"/>
    <w:rsid w:val="008F0C66"/>
    <w:rsid w:val="008F105A"/>
    <w:rsid w:val="008F2B32"/>
    <w:rsid w:val="008F2E7F"/>
    <w:rsid w:val="008F33F7"/>
    <w:rsid w:val="008F361F"/>
    <w:rsid w:val="008F36BC"/>
    <w:rsid w:val="008F3860"/>
    <w:rsid w:val="008F3BDB"/>
    <w:rsid w:val="008F3CD1"/>
    <w:rsid w:val="008F40C9"/>
    <w:rsid w:val="008F44CE"/>
    <w:rsid w:val="008F45E0"/>
    <w:rsid w:val="008F46A7"/>
    <w:rsid w:val="008F4982"/>
    <w:rsid w:val="008F4F86"/>
    <w:rsid w:val="008F5354"/>
    <w:rsid w:val="008F53E5"/>
    <w:rsid w:val="008F53F7"/>
    <w:rsid w:val="008F56C7"/>
    <w:rsid w:val="008F5830"/>
    <w:rsid w:val="008F629C"/>
    <w:rsid w:val="008F64E4"/>
    <w:rsid w:val="008F6B29"/>
    <w:rsid w:val="008F6CD2"/>
    <w:rsid w:val="008F6D2E"/>
    <w:rsid w:val="008F6D40"/>
    <w:rsid w:val="008F6D84"/>
    <w:rsid w:val="008F6DDA"/>
    <w:rsid w:val="008F7CC3"/>
    <w:rsid w:val="008F7D55"/>
    <w:rsid w:val="008F7D8E"/>
    <w:rsid w:val="008F7E37"/>
    <w:rsid w:val="00900161"/>
    <w:rsid w:val="009004B3"/>
    <w:rsid w:val="00900F62"/>
    <w:rsid w:val="00901087"/>
    <w:rsid w:val="00901F4A"/>
    <w:rsid w:val="00902201"/>
    <w:rsid w:val="00902345"/>
    <w:rsid w:val="00902C49"/>
    <w:rsid w:val="00902F3A"/>
    <w:rsid w:val="00903171"/>
    <w:rsid w:val="0090336E"/>
    <w:rsid w:val="0090341D"/>
    <w:rsid w:val="009045B7"/>
    <w:rsid w:val="00904BD4"/>
    <w:rsid w:val="00904C3A"/>
    <w:rsid w:val="00904C52"/>
    <w:rsid w:val="00904D26"/>
    <w:rsid w:val="00904F7D"/>
    <w:rsid w:val="00905191"/>
    <w:rsid w:val="009052F2"/>
    <w:rsid w:val="00905C5F"/>
    <w:rsid w:val="00905D27"/>
    <w:rsid w:val="009061FE"/>
    <w:rsid w:val="009069AC"/>
    <w:rsid w:val="00906A20"/>
    <w:rsid w:val="00906AB8"/>
    <w:rsid w:val="00906B55"/>
    <w:rsid w:val="00906E52"/>
    <w:rsid w:val="009073CE"/>
    <w:rsid w:val="0090770B"/>
    <w:rsid w:val="009077D8"/>
    <w:rsid w:val="00907AE5"/>
    <w:rsid w:val="00907D65"/>
    <w:rsid w:val="00907FF5"/>
    <w:rsid w:val="00910784"/>
    <w:rsid w:val="00910B59"/>
    <w:rsid w:val="00910DEC"/>
    <w:rsid w:val="0091120A"/>
    <w:rsid w:val="009117DE"/>
    <w:rsid w:val="00911858"/>
    <w:rsid w:val="00911C96"/>
    <w:rsid w:val="00912037"/>
    <w:rsid w:val="00912565"/>
    <w:rsid w:val="009125A3"/>
    <w:rsid w:val="00912B87"/>
    <w:rsid w:val="00912E7D"/>
    <w:rsid w:val="00912EC4"/>
    <w:rsid w:val="00912FA8"/>
    <w:rsid w:val="00913781"/>
    <w:rsid w:val="00913802"/>
    <w:rsid w:val="00914012"/>
    <w:rsid w:val="009140AD"/>
    <w:rsid w:val="00914406"/>
    <w:rsid w:val="00914876"/>
    <w:rsid w:val="0091514D"/>
    <w:rsid w:val="00915357"/>
    <w:rsid w:val="00915679"/>
    <w:rsid w:val="00915A2D"/>
    <w:rsid w:val="00915FFD"/>
    <w:rsid w:val="0091600B"/>
    <w:rsid w:val="009163E1"/>
    <w:rsid w:val="00916E7D"/>
    <w:rsid w:val="00916F13"/>
    <w:rsid w:val="00916FA9"/>
    <w:rsid w:val="0091747C"/>
    <w:rsid w:val="00917DB1"/>
    <w:rsid w:val="009200D0"/>
    <w:rsid w:val="009201DC"/>
    <w:rsid w:val="009203CB"/>
    <w:rsid w:val="009205F4"/>
    <w:rsid w:val="00920644"/>
    <w:rsid w:val="00920822"/>
    <w:rsid w:val="00920DD9"/>
    <w:rsid w:val="00920FFF"/>
    <w:rsid w:val="009218A6"/>
    <w:rsid w:val="0092199E"/>
    <w:rsid w:val="009219AF"/>
    <w:rsid w:val="009220BE"/>
    <w:rsid w:val="00922A7A"/>
    <w:rsid w:val="00922F14"/>
    <w:rsid w:val="009230C1"/>
    <w:rsid w:val="00923153"/>
    <w:rsid w:val="009231BD"/>
    <w:rsid w:val="009232BF"/>
    <w:rsid w:val="00923390"/>
    <w:rsid w:val="009239AB"/>
    <w:rsid w:val="009240F8"/>
    <w:rsid w:val="009243E8"/>
    <w:rsid w:val="0092516D"/>
    <w:rsid w:val="00925494"/>
    <w:rsid w:val="0092562F"/>
    <w:rsid w:val="009259CA"/>
    <w:rsid w:val="00925EA5"/>
    <w:rsid w:val="009260B9"/>
    <w:rsid w:val="0092696B"/>
    <w:rsid w:val="009269EF"/>
    <w:rsid w:val="00926A60"/>
    <w:rsid w:val="009273C4"/>
    <w:rsid w:val="00927424"/>
    <w:rsid w:val="009274AD"/>
    <w:rsid w:val="0092760B"/>
    <w:rsid w:val="00927744"/>
    <w:rsid w:val="00927985"/>
    <w:rsid w:val="00927AC7"/>
    <w:rsid w:val="00927B85"/>
    <w:rsid w:val="00927BE2"/>
    <w:rsid w:val="00930634"/>
    <w:rsid w:val="009308E7"/>
    <w:rsid w:val="00930C13"/>
    <w:rsid w:val="00930CF7"/>
    <w:rsid w:val="00930DF6"/>
    <w:rsid w:val="009316FF"/>
    <w:rsid w:val="00931BB1"/>
    <w:rsid w:val="00931C4D"/>
    <w:rsid w:val="00931DAC"/>
    <w:rsid w:val="00932208"/>
    <w:rsid w:val="00932A8F"/>
    <w:rsid w:val="00932DAA"/>
    <w:rsid w:val="00932DC7"/>
    <w:rsid w:val="009331F6"/>
    <w:rsid w:val="00933259"/>
    <w:rsid w:val="009333E2"/>
    <w:rsid w:val="0093347B"/>
    <w:rsid w:val="00933789"/>
    <w:rsid w:val="0093390C"/>
    <w:rsid w:val="00933A70"/>
    <w:rsid w:val="00933D6B"/>
    <w:rsid w:val="00933F97"/>
    <w:rsid w:val="00933FD6"/>
    <w:rsid w:val="009340D4"/>
    <w:rsid w:val="0093421B"/>
    <w:rsid w:val="00934302"/>
    <w:rsid w:val="00934368"/>
    <w:rsid w:val="009343EE"/>
    <w:rsid w:val="0093469E"/>
    <w:rsid w:val="0093480B"/>
    <w:rsid w:val="00935103"/>
    <w:rsid w:val="00935591"/>
    <w:rsid w:val="00935631"/>
    <w:rsid w:val="0093581F"/>
    <w:rsid w:val="0093588F"/>
    <w:rsid w:val="00935A7F"/>
    <w:rsid w:val="00935B48"/>
    <w:rsid w:val="00935D41"/>
    <w:rsid w:val="00935D70"/>
    <w:rsid w:val="00935EDC"/>
    <w:rsid w:val="00935F51"/>
    <w:rsid w:val="00935FB4"/>
    <w:rsid w:val="0093616D"/>
    <w:rsid w:val="009362E6"/>
    <w:rsid w:val="00936332"/>
    <w:rsid w:val="00936384"/>
    <w:rsid w:val="00936567"/>
    <w:rsid w:val="009368B5"/>
    <w:rsid w:val="00936C4E"/>
    <w:rsid w:val="00936F07"/>
    <w:rsid w:val="00936FF2"/>
    <w:rsid w:val="00937637"/>
    <w:rsid w:val="00937702"/>
    <w:rsid w:val="00937739"/>
    <w:rsid w:val="00940187"/>
    <w:rsid w:val="009401D8"/>
    <w:rsid w:val="00940233"/>
    <w:rsid w:val="009402E3"/>
    <w:rsid w:val="00940808"/>
    <w:rsid w:val="00940A1C"/>
    <w:rsid w:val="00940FB9"/>
    <w:rsid w:val="00941317"/>
    <w:rsid w:val="00941340"/>
    <w:rsid w:val="00941549"/>
    <w:rsid w:val="0094270E"/>
    <w:rsid w:val="00942756"/>
    <w:rsid w:val="00942781"/>
    <w:rsid w:val="00942D45"/>
    <w:rsid w:val="00942EAE"/>
    <w:rsid w:val="00943031"/>
    <w:rsid w:val="009433E6"/>
    <w:rsid w:val="00944AD4"/>
    <w:rsid w:val="00944D17"/>
    <w:rsid w:val="009451F5"/>
    <w:rsid w:val="0094526B"/>
    <w:rsid w:val="009457D4"/>
    <w:rsid w:val="00945FD5"/>
    <w:rsid w:val="00946B23"/>
    <w:rsid w:val="009479BA"/>
    <w:rsid w:val="00947C48"/>
    <w:rsid w:val="0095045E"/>
    <w:rsid w:val="009507FD"/>
    <w:rsid w:val="00951306"/>
    <w:rsid w:val="00951B8B"/>
    <w:rsid w:val="00952190"/>
    <w:rsid w:val="009521F7"/>
    <w:rsid w:val="00952765"/>
    <w:rsid w:val="00952826"/>
    <w:rsid w:val="009528B6"/>
    <w:rsid w:val="0095299E"/>
    <w:rsid w:val="00952AC5"/>
    <w:rsid w:val="00952B40"/>
    <w:rsid w:val="009533CF"/>
    <w:rsid w:val="00953937"/>
    <w:rsid w:val="00953B59"/>
    <w:rsid w:val="00953BAC"/>
    <w:rsid w:val="00953BC2"/>
    <w:rsid w:val="009541DB"/>
    <w:rsid w:val="00954264"/>
    <w:rsid w:val="00954813"/>
    <w:rsid w:val="00954C72"/>
    <w:rsid w:val="00954D3E"/>
    <w:rsid w:val="0095522E"/>
    <w:rsid w:val="00955AB1"/>
    <w:rsid w:val="00956307"/>
    <w:rsid w:val="0095688E"/>
    <w:rsid w:val="00956997"/>
    <w:rsid w:val="00956AC3"/>
    <w:rsid w:val="00956CA6"/>
    <w:rsid w:val="00956CD0"/>
    <w:rsid w:val="00956F13"/>
    <w:rsid w:val="0095759D"/>
    <w:rsid w:val="0095768D"/>
    <w:rsid w:val="00957888"/>
    <w:rsid w:val="00957C41"/>
    <w:rsid w:val="00960818"/>
    <w:rsid w:val="00960CAC"/>
    <w:rsid w:val="00961067"/>
    <w:rsid w:val="0096149A"/>
    <w:rsid w:val="00961916"/>
    <w:rsid w:val="00961C6B"/>
    <w:rsid w:val="00961E88"/>
    <w:rsid w:val="00961F1D"/>
    <w:rsid w:val="00961F9C"/>
    <w:rsid w:val="00962158"/>
    <w:rsid w:val="00962375"/>
    <w:rsid w:val="00962471"/>
    <w:rsid w:val="00963055"/>
    <w:rsid w:val="009638E2"/>
    <w:rsid w:val="00963A1B"/>
    <w:rsid w:val="00963EA0"/>
    <w:rsid w:val="00964104"/>
    <w:rsid w:val="00964366"/>
    <w:rsid w:val="00964591"/>
    <w:rsid w:val="0096479B"/>
    <w:rsid w:val="00964A45"/>
    <w:rsid w:val="00964AF5"/>
    <w:rsid w:val="00964FB7"/>
    <w:rsid w:val="00965A08"/>
    <w:rsid w:val="00966CBB"/>
    <w:rsid w:val="00966E75"/>
    <w:rsid w:val="00967016"/>
    <w:rsid w:val="00967060"/>
    <w:rsid w:val="00967104"/>
    <w:rsid w:val="009671A1"/>
    <w:rsid w:val="0096731E"/>
    <w:rsid w:val="00967718"/>
    <w:rsid w:val="00970919"/>
    <w:rsid w:val="00970CB8"/>
    <w:rsid w:val="009716C4"/>
    <w:rsid w:val="00971793"/>
    <w:rsid w:val="00971B85"/>
    <w:rsid w:val="00971CD9"/>
    <w:rsid w:val="00971FD1"/>
    <w:rsid w:val="00972798"/>
    <w:rsid w:val="00972C5D"/>
    <w:rsid w:val="00972EA2"/>
    <w:rsid w:val="00972EBE"/>
    <w:rsid w:val="0097304B"/>
    <w:rsid w:val="00973463"/>
    <w:rsid w:val="00973AD4"/>
    <w:rsid w:val="00973BE4"/>
    <w:rsid w:val="00973F9D"/>
    <w:rsid w:val="0097473E"/>
    <w:rsid w:val="009747F5"/>
    <w:rsid w:val="00974AAD"/>
    <w:rsid w:val="00974CFE"/>
    <w:rsid w:val="009751CA"/>
    <w:rsid w:val="0097598A"/>
    <w:rsid w:val="00975A00"/>
    <w:rsid w:val="00975BA8"/>
    <w:rsid w:val="009760B0"/>
    <w:rsid w:val="0097611A"/>
    <w:rsid w:val="0097628B"/>
    <w:rsid w:val="00976523"/>
    <w:rsid w:val="009768BA"/>
    <w:rsid w:val="00976D7E"/>
    <w:rsid w:val="0097726A"/>
    <w:rsid w:val="00977BCE"/>
    <w:rsid w:val="009800EC"/>
    <w:rsid w:val="009801A4"/>
    <w:rsid w:val="009802D8"/>
    <w:rsid w:val="00980E5F"/>
    <w:rsid w:val="009811A5"/>
    <w:rsid w:val="00981A60"/>
    <w:rsid w:val="00981AA8"/>
    <w:rsid w:val="00981BDC"/>
    <w:rsid w:val="0098312C"/>
    <w:rsid w:val="0098337B"/>
    <w:rsid w:val="00983516"/>
    <w:rsid w:val="009835FC"/>
    <w:rsid w:val="00983A01"/>
    <w:rsid w:val="00983AB6"/>
    <w:rsid w:val="00983CBE"/>
    <w:rsid w:val="00983DA0"/>
    <w:rsid w:val="00983F0D"/>
    <w:rsid w:val="00984081"/>
    <w:rsid w:val="009843F4"/>
    <w:rsid w:val="00984658"/>
    <w:rsid w:val="009846F2"/>
    <w:rsid w:val="00984D8F"/>
    <w:rsid w:val="00985034"/>
    <w:rsid w:val="009852A1"/>
    <w:rsid w:val="00985817"/>
    <w:rsid w:val="00985AB8"/>
    <w:rsid w:val="00985AEB"/>
    <w:rsid w:val="00985C19"/>
    <w:rsid w:val="0098670B"/>
    <w:rsid w:val="00986A67"/>
    <w:rsid w:val="00986E92"/>
    <w:rsid w:val="00986F87"/>
    <w:rsid w:val="00987352"/>
    <w:rsid w:val="00987627"/>
    <w:rsid w:val="00987722"/>
    <w:rsid w:val="00987D8D"/>
    <w:rsid w:val="00987E14"/>
    <w:rsid w:val="00987E81"/>
    <w:rsid w:val="00990247"/>
    <w:rsid w:val="0099082F"/>
    <w:rsid w:val="0099106E"/>
    <w:rsid w:val="009911D0"/>
    <w:rsid w:val="00991294"/>
    <w:rsid w:val="00991340"/>
    <w:rsid w:val="00991C38"/>
    <w:rsid w:val="00991F02"/>
    <w:rsid w:val="009923D9"/>
    <w:rsid w:val="009924DE"/>
    <w:rsid w:val="00992594"/>
    <w:rsid w:val="00992E3A"/>
    <w:rsid w:val="00993216"/>
    <w:rsid w:val="0099322E"/>
    <w:rsid w:val="009942F6"/>
    <w:rsid w:val="009946C7"/>
    <w:rsid w:val="009947EA"/>
    <w:rsid w:val="00994974"/>
    <w:rsid w:val="00995AC9"/>
    <w:rsid w:val="009961DF"/>
    <w:rsid w:val="009964F1"/>
    <w:rsid w:val="00996AFF"/>
    <w:rsid w:val="00996E0C"/>
    <w:rsid w:val="00996F8C"/>
    <w:rsid w:val="009975E9"/>
    <w:rsid w:val="009979AE"/>
    <w:rsid w:val="00997DAF"/>
    <w:rsid w:val="00997F8C"/>
    <w:rsid w:val="00997FE9"/>
    <w:rsid w:val="009A08D6"/>
    <w:rsid w:val="009A112C"/>
    <w:rsid w:val="009A1272"/>
    <w:rsid w:val="009A2714"/>
    <w:rsid w:val="009A2BB9"/>
    <w:rsid w:val="009A2DAD"/>
    <w:rsid w:val="009A2FD2"/>
    <w:rsid w:val="009A309D"/>
    <w:rsid w:val="009A3643"/>
    <w:rsid w:val="009A3776"/>
    <w:rsid w:val="009A3F7D"/>
    <w:rsid w:val="009A4004"/>
    <w:rsid w:val="009A432C"/>
    <w:rsid w:val="009A433C"/>
    <w:rsid w:val="009A47DF"/>
    <w:rsid w:val="009A481A"/>
    <w:rsid w:val="009A4973"/>
    <w:rsid w:val="009A5476"/>
    <w:rsid w:val="009A5531"/>
    <w:rsid w:val="009A5CD6"/>
    <w:rsid w:val="009A6053"/>
    <w:rsid w:val="009A61EA"/>
    <w:rsid w:val="009A65C2"/>
    <w:rsid w:val="009A6BE2"/>
    <w:rsid w:val="009A6FA2"/>
    <w:rsid w:val="009A7046"/>
    <w:rsid w:val="009B0B9F"/>
    <w:rsid w:val="009B0E4F"/>
    <w:rsid w:val="009B0E56"/>
    <w:rsid w:val="009B1011"/>
    <w:rsid w:val="009B1245"/>
    <w:rsid w:val="009B126C"/>
    <w:rsid w:val="009B15ED"/>
    <w:rsid w:val="009B16F6"/>
    <w:rsid w:val="009B194B"/>
    <w:rsid w:val="009B1B0A"/>
    <w:rsid w:val="009B1BC9"/>
    <w:rsid w:val="009B1DA6"/>
    <w:rsid w:val="009B1EE2"/>
    <w:rsid w:val="009B1F8B"/>
    <w:rsid w:val="009B2327"/>
    <w:rsid w:val="009B2BD4"/>
    <w:rsid w:val="009B2C7B"/>
    <w:rsid w:val="009B2FFC"/>
    <w:rsid w:val="009B30E5"/>
    <w:rsid w:val="009B3305"/>
    <w:rsid w:val="009B350B"/>
    <w:rsid w:val="009B3CD0"/>
    <w:rsid w:val="009B3E85"/>
    <w:rsid w:val="009B4085"/>
    <w:rsid w:val="009B447D"/>
    <w:rsid w:val="009B4A05"/>
    <w:rsid w:val="009B55DF"/>
    <w:rsid w:val="009B5D6B"/>
    <w:rsid w:val="009B5FD6"/>
    <w:rsid w:val="009B6021"/>
    <w:rsid w:val="009B63C3"/>
    <w:rsid w:val="009B64A7"/>
    <w:rsid w:val="009B6557"/>
    <w:rsid w:val="009B6623"/>
    <w:rsid w:val="009B68C3"/>
    <w:rsid w:val="009B699C"/>
    <w:rsid w:val="009B7E32"/>
    <w:rsid w:val="009C0415"/>
    <w:rsid w:val="009C0960"/>
    <w:rsid w:val="009C0A46"/>
    <w:rsid w:val="009C0D4C"/>
    <w:rsid w:val="009C0D9A"/>
    <w:rsid w:val="009C0E5E"/>
    <w:rsid w:val="009C141D"/>
    <w:rsid w:val="009C14C4"/>
    <w:rsid w:val="009C196F"/>
    <w:rsid w:val="009C1B13"/>
    <w:rsid w:val="009C1B26"/>
    <w:rsid w:val="009C232E"/>
    <w:rsid w:val="009C2DA5"/>
    <w:rsid w:val="009C4044"/>
    <w:rsid w:val="009C40C1"/>
    <w:rsid w:val="009C427C"/>
    <w:rsid w:val="009C454B"/>
    <w:rsid w:val="009C4D1D"/>
    <w:rsid w:val="009C5061"/>
    <w:rsid w:val="009C521C"/>
    <w:rsid w:val="009C528C"/>
    <w:rsid w:val="009C551C"/>
    <w:rsid w:val="009C562A"/>
    <w:rsid w:val="009C5B1B"/>
    <w:rsid w:val="009C5E20"/>
    <w:rsid w:val="009C6753"/>
    <w:rsid w:val="009C67D9"/>
    <w:rsid w:val="009C6DC5"/>
    <w:rsid w:val="009C6E73"/>
    <w:rsid w:val="009C74CC"/>
    <w:rsid w:val="009C7B83"/>
    <w:rsid w:val="009C7BBA"/>
    <w:rsid w:val="009C7F6E"/>
    <w:rsid w:val="009D03AE"/>
    <w:rsid w:val="009D048C"/>
    <w:rsid w:val="009D050E"/>
    <w:rsid w:val="009D103A"/>
    <w:rsid w:val="009D16A5"/>
    <w:rsid w:val="009D18DC"/>
    <w:rsid w:val="009D1948"/>
    <w:rsid w:val="009D1BFE"/>
    <w:rsid w:val="009D2033"/>
    <w:rsid w:val="009D211D"/>
    <w:rsid w:val="009D28A9"/>
    <w:rsid w:val="009D29BF"/>
    <w:rsid w:val="009D2B8F"/>
    <w:rsid w:val="009D349D"/>
    <w:rsid w:val="009D3678"/>
    <w:rsid w:val="009D3725"/>
    <w:rsid w:val="009D39D8"/>
    <w:rsid w:val="009D4074"/>
    <w:rsid w:val="009D4217"/>
    <w:rsid w:val="009D49A0"/>
    <w:rsid w:val="009D5087"/>
    <w:rsid w:val="009D53F8"/>
    <w:rsid w:val="009D5544"/>
    <w:rsid w:val="009D58F7"/>
    <w:rsid w:val="009D5A69"/>
    <w:rsid w:val="009D5C20"/>
    <w:rsid w:val="009D5F9C"/>
    <w:rsid w:val="009D5FFC"/>
    <w:rsid w:val="009D61FE"/>
    <w:rsid w:val="009D62CA"/>
    <w:rsid w:val="009D644F"/>
    <w:rsid w:val="009D6673"/>
    <w:rsid w:val="009D6679"/>
    <w:rsid w:val="009D68B5"/>
    <w:rsid w:val="009D68CA"/>
    <w:rsid w:val="009D6C45"/>
    <w:rsid w:val="009D7212"/>
    <w:rsid w:val="009D7567"/>
    <w:rsid w:val="009D7676"/>
    <w:rsid w:val="009D787B"/>
    <w:rsid w:val="009D7960"/>
    <w:rsid w:val="009D7A3F"/>
    <w:rsid w:val="009D7E4A"/>
    <w:rsid w:val="009D7ED9"/>
    <w:rsid w:val="009D7F3B"/>
    <w:rsid w:val="009E0647"/>
    <w:rsid w:val="009E078F"/>
    <w:rsid w:val="009E0893"/>
    <w:rsid w:val="009E0E01"/>
    <w:rsid w:val="009E125A"/>
    <w:rsid w:val="009E1805"/>
    <w:rsid w:val="009E1F15"/>
    <w:rsid w:val="009E26A5"/>
    <w:rsid w:val="009E3032"/>
    <w:rsid w:val="009E30E5"/>
    <w:rsid w:val="009E4624"/>
    <w:rsid w:val="009E4836"/>
    <w:rsid w:val="009E4969"/>
    <w:rsid w:val="009E4C91"/>
    <w:rsid w:val="009E4CA1"/>
    <w:rsid w:val="009E4F51"/>
    <w:rsid w:val="009E5A36"/>
    <w:rsid w:val="009E63DB"/>
    <w:rsid w:val="009E689F"/>
    <w:rsid w:val="009E6A46"/>
    <w:rsid w:val="009E6B3B"/>
    <w:rsid w:val="009E7867"/>
    <w:rsid w:val="009E78AB"/>
    <w:rsid w:val="009E7938"/>
    <w:rsid w:val="009E7CAE"/>
    <w:rsid w:val="009F0647"/>
    <w:rsid w:val="009F06FB"/>
    <w:rsid w:val="009F08EA"/>
    <w:rsid w:val="009F1144"/>
    <w:rsid w:val="009F29D4"/>
    <w:rsid w:val="009F2C07"/>
    <w:rsid w:val="009F3144"/>
    <w:rsid w:val="009F36C3"/>
    <w:rsid w:val="009F4286"/>
    <w:rsid w:val="009F46CD"/>
    <w:rsid w:val="009F4F19"/>
    <w:rsid w:val="009F530F"/>
    <w:rsid w:val="009F5567"/>
    <w:rsid w:val="009F59C2"/>
    <w:rsid w:val="009F5CE8"/>
    <w:rsid w:val="009F5D09"/>
    <w:rsid w:val="009F6A34"/>
    <w:rsid w:val="009F6FA0"/>
    <w:rsid w:val="009F702C"/>
    <w:rsid w:val="009F71FF"/>
    <w:rsid w:val="009F7594"/>
    <w:rsid w:val="009F7F88"/>
    <w:rsid w:val="00A0032F"/>
    <w:rsid w:val="00A00C85"/>
    <w:rsid w:val="00A01691"/>
    <w:rsid w:val="00A01837"/>
    <w:rsid w:val="00A01F10"/>
    <w:rsid w:val="00A02072"/>
    <w:rsid w:val="00A024C1"/>
    <w:rsid w:val="00A0292A"/>
    <w:rsid w:val="00A02AE7"/>
    <w:rsid w:val="00A03762"/>
    <w:rsid w:val="00A03822"/>
    <w:rsid w:val="00A03E41"/>
    <w:rsid w:val="00A0436F"/>
    <w:rsid w:val="00A04456"/>
    <w:rsid w:val="00A04699"/>
    <w:rsid w:val="00A04724"/>
    <w:rsid w:val="00A04755"/>
    <w:rsid w:val="00A04972"/>
    <w:rsid w:val="00A053B8"/>
    <w:rsid w:val="00A0547F"/>
    <w:rsid w:val="00A05E83"/>
    <w:rsid w:val="00A0614A"/>
    <w:rsid w:val="00A0642A"/>
    <w:rsid w:val="00A06D63"/>
    <w:rsid w:val="00A07218"/>
    <w:rsid w:val="00A0785D"/>
    <w:rsid w:val="00A07CCA"/>
    <w:rsid w:val="00A07EFC"/>
    <w:rsid w:val="00A103F7"/>
    <w:rsid w:val="00A1063E"/>
    <w:rsid w:val="00A106D4"/>
    <w:rsid w:val="00A1081C"/>
    <w:rsid w:val="00A109FD"/>
    <w:rsid w:val="00A10A20"/>
    <w:rsid w:val="00A11262"/>
    <w:rsid w:val="00A11A85"/>
    <w:rsid w:val="00A12328"/>
    <w:rsid w:val="00A1266E"/>
    <w:rsid w:val="00A1287B"/>
    <w:rsid w:val="00A129A5"/>
    <w:rsid w:val="00A1334A"/>
    <w:rsid w:val="00A1357F"/>
    <w:rsid w:val="00A13852"/>
    <w:rsid w:val="00A13BFE"/>
    <w:rsid w:val="00A13C66"/>
    <w:rsid w:val="00A13F1A"/>
    <w:rsid w:val="00A14047"/>
    <w:rsid w:val="00A141B0"/>
    <w:rsid w:val="00A14364"/>
    <w:rsid w:val="00A143F6"/>
    <w:rsid w:val="00A14796"/>
    <w:rsid w:val="00A148E2"/>
    <w:rsid w:val="00A149BE"/>
    <w:rsid w:val="00A14BFF"/>
    <w:rsid w:val="00A14E35"/>
    <w:rsid w:val="00A1565E"/>
    <w:rsid w:val="00A1590E"/>
    <w:rsid w:val="00A1661F"/>
    <w:rsid w:val="00A16686"/>
    <w:rsid w:val="00A16845"/>
    <w:rsid w:val="00A16967"/>
    <w:rsid w:val="00A16AC4"/>
    <w:rsid w:val="00A16DD0"/>
    <w:rsid w:val="00A174CF"/>
    <w:rsid w:val="00A176DF"/>
    <w:rsid w:val="00A202FF"/>
    <w:rsid w:val="00A2030D"/>
    <w:rsid w:val="00A20362"/>
    <w:rsid w:val="00A20453"/>
    <w:rsid w:val="00A209DC"/>
    <w:rsid w:val="00A20B0D"/>
    <w:rsid w:val="00A20E12"/>
    <w:rsid w:val="00A20EE3"/>
    <w:rsid w:val="00A21188"/>
    <w:rsid w:val="00A2204E"/>
    <w:rsid w:val="00A221AA"/>
    <w:rsid w:val="00A22279"/>
    <w:rsid w:val="00A22E76"/>
    <w:rsid w:val="00A23014"/>
    <w:rsid w:val="00A23716"/>
    <w:rsid w:val="00A239D5"/>
    <w:rsid w:val="00A2421B"/>
    <w:rsid w:val="00A24B56"/>
    <w:rsid w:val="00A24B8D"/>
    <w:rsid w:val="00A250D0"/>
    <w:rsid w:val="00A253F7"/>
    <w:rsid w:val="00A2549E"/>
    <w:rsid w:val="00A26161"/>
    <w:rsid w:val="00A26891"/>
    <w:rsid w:val="00A26BA7"/>
    <w:rsid w:val="00A2783C"/>
    <w:rsid w:val="00A27865"/>
    <w:rsid w:val="00A27D51"/>
    <w:rsid w:val="00A30312"/>
    <w:rsid w:val="00A30641"/>
    <w:rsid w:val="00A306A3"/>
    <w:rsid w:val="00A309F5"/>
    <w:rsid w:val="00A30AB3"/>
    <w:rsid w:val="00A30B87"/>
    <w:rsid w:val="00A30F7D"/>
    <w:rsid w:val="00A311B7"/>
    <w:rsid w:val="00A31349"/>
    <w:rsid w:val="00A31BBD"/>
    <w:rsid w:val="00A31E4B"/>
    <w:rsid w:val="00A32377"/>
    <w:rsid w:val="00A32704"/>
    <w:rsid w:val="00A32A73"/>
    <w:rsid w:val="00A3361F"/>
    <w:rsid w:val="00A33652"/>
    <w:rsid w:val="00A337D7"/>
    <w:rsid w:val="00A338A8"/>
    <w:rsid w:val="00A339A8"/>
    <w:rsid w:val="00A34417"/>
    <w:rsid w:val="00A35775"/>
    <w:rsid w:val="00A36008"/>
    <w:rsid w:val="00A362EC"/>
    <w:rsid w:val="00A36413"/>
    <w:rsid w:val="00A3692C"/>
    <w:rsid w:val="00A3717A"/>
    <w:rsid w:val="00A375AA"/>
    <w:rsid w:val="00A37756"/>
    <w:rsid w:val="00A37860"/>
    <w:rsid w:val="00A37AAE"/>
    <w:rsid w:val="00A37AD4"/>
    <w:rsid w:val="00A37D75"/>
    <w:rsid w:val="00A37E4F"/>
    <w:rsid w:val="00A4042F"/>
    <w:rsid w:val="00A4092A"/>
    <w:rsid w:val="00A40A0D"/>
    <w:rsid w:val="00A41375"/>
    <w:rsid w:val="00A4169B"/>
    <w:rsid w:val="00A417C2"/>
    <w:rsid w:val="00A41E9F"/>
    <w:rsid w:val="00A42668"/>
    <w:rsid w:val="00A4274A"/>
    <w:rsid w:val="00A42DA1"/>
    <w:rsid w:val="00A42DD8"/>
    <w:rsid w:val="00A43336"/>
    <w:rsid w:val="00A433E2"/>
    <w:rsid w:val="00A4343A"/>
    <w:rsid w:val="00A43607"/>
    <w:rsid w:val="00A439C9"/>
    <w:rsid w:val="00A43A2B"/>
    <w:rsid w:val="00A43B53"/>
    <w:rsid w:val="00A43E4A"/>
    <w:rsid w:val="00A445EC"/>
    <w:rsid w:val="00A44A44"/>
    <w:rsid w:val="00A44FDE"/>
    <w:rsid w:val="00A45357"/>
    <w:rsid w:val="00A453DB"/>
    <w:rsid w:val="00A45D7B"/>
    <w:rsid w:val="00A46265"/>
    <w:rsid w:val="00A4642E"/>
    <w:rsid w:val="00A464C1"/>
    <w:rsid w:val="00A4671E"/>
    <w:rsid w:val="00A4690E"/>
    <w:rsid w:val="00A46E56"/>
    <w:rsid w:val="00A46E5C"/>
    <w:rsid w:val="00A46FEB"/>
    <w:rsid w:val="00A470C7"/>
    <w:rsid w:val="00A478BF"/>
    <w:rsid w:val="00A478E0"/>
    <w:rsid w:val="00A47C42"/>
    <w:rsid w:val="00A47C7D"/>
    <w:rsid w:val="00A50242"/>
    <w:rsid w:val="00A50502"/>
    <w:rsid w:val="00A505A5"/>
    <w:rsid w:val="00A5077B"/>
    <w:rsid w:val="00A50877"/>
    <w:rsid w:val="00A50D1D"/>
    <w:rsid w:val="00A50E11"/>
    <w:rsid w:val="00A50E2A"/>
    <w:rsid w:val="00A50F36"/>
    <w:rsid w:val="00A5106F"/>
    <w:rsid w:val="00A51081"/>
    <w:rsid w:val="00A51F28"/>
    <w:rsid w:val="00A520E6"/>
    <w:rsid w:val="00A5211B"/>
    <w:rsid w:val="00A5262D"/>
    <w:rsid w:val="00A52674"/>
    <w:rsid w:val="00A526A0"/>
    <w:rsid w:val="00A52A48"/>
    <w:rsid w:val="00A52AE9"/>
    <w:rsid w:val="00A52D90"/>
    <w:rsid w:val="00A52EA7"/>
    <w:rsid w:val="00A54020"/>
    <w:rsid w:val="00A540F5"/>
    <w:rsid w:val="00A5448A"/>
    <w:rsid w:val="00A54F83"/>
    <w:rsid w:val="00A555DE"/>
    <w:rsid w:val="00A557ED"/>
    <w:rsid w:val="00A55992"/>
    <w:rsid w:val="00A55D2B"/>
    <w:rsid w:val="00A55EEA"/>
    <w:rsid w:val="00A55F6F"/>
    <w:rsid w:val="00A56631"/>
    <w:rsid w:val="00A56E02"/>
    <w:rsid w:val="00A57080"/>
    <w:rsid w:val="00A572C8"/>
    <w:rsid w:val="00A579DF"/>
    <w:rsid w:val="00A57E0D"/>
    <w:rsid w:val="00A57F74"/>
    <w:rsid w:val="00A60034"/>
    <w:rsid w:val="00A6063F"/>
    <w:rsid w:val="00A61889"/>
    <w:rsid w:val="00A61D9A"/>
    <w:rsid w:val="00A6281A"/>
    <w:rsid w:val="00A62CB6"/>
    <w:rsid w:val="00A6307F"/>
    <w:rsid w:val="00A63958"/>
    <w:rsid w:val="00A64185"/>
    <w:rsid w:val="00A641C1"/>
    <w:rsid w:val="00A64282"/>
    <w:rsid w:val="00A643F4"/>
    <w:rsid w:val="00A64609"/>
    <w:rsid w:val="00A64890"/>
    <w:rsid w:val="00A64A2E"/>
    <w:rsid w:val="00A64AA6"/>
    <w:rsid w:val="00A64FDC"/>
    <w:rsid w:val="00A652EC"/>
    <w:rsid w:val="00A656AF"/>
    <w:rsid w:val="00A659F3"/>
    <w:rsid w:val="00A65A01"/>
    <w:rsid w:val="00A65CE0"/>
    <w:rsid w:val="00A65E8D"/>
    <w:rsid w:val="00A65F7B"/>
    <w:rsid w:val="00A6622B"/>
    <w:rsid w:val="00A66464"/>
    <w:rsid w:val="00A667CC"/>
    <w:rsid w:val="00A6694F"/>
    <w:rsid w:val="00A66A13"/>
    <w:rsid w:val="00A672AB"/>
    <w:rsid w:val="00A67FAA"/>
    <w:rsid w:val="00A701FA"/>
    <w:rsid w:val="00A70219"/>
    <w:rsid w:val="00A70305"/>
    <w:rsid w:val="00A70475"/>
    <w:rsid w:val="00A70BE7"/>
    <w:rsid w:val="00A70F0E"/>
    <w:rsid w:val="00A7110C"/>
    <w:rsid w:val="00A711C0"/>
    <w:rsid w:val="00A711ED"/>
    <w:rsid w:val="00A71B08"/>
    <w:rsid w:val="00A71E04"/>
    <w:rsid w:val="00A7213C"/>
    <w:rsid w:val="00A724C7"/>
    <w:rsid w:val="00A7258F"/>
    <w:rsid w:val="00A726CA"/>
    <w:rsid w:val="00A728DA"/>
    <w:rsid w:val="00A72C02"/>
    <w:rsid w:val="00A730EF"/>
    <w:rsid w:val="00A73139"/>
    <w:rsid w:val="00A7318F"/>
    <w:rsid w:val="00A736A9"/>
    <w:rsid w:val="00A73A06"/>
    <w:rsid w:val="00A73CEC"/>
    <w:rsid w:val="00A7407E"/>
    <w:rsid w:val="00A740FC"/>
    <w:rsid w:val="00A743FA"/>
    <w:rsid w:val="00A7489E"/>
    <w:rsid w:val="00A75050"/>
    <w:rsid w:val="00A75270"/>
    <w:rsid w:val="00A75320"/>
    <w:rsid w:val="00A753A1"/>
    <w:rsid w:val="00A75584"/>
    <w:rsid w:val="00A757FC"/>
    <w:rsid w:val="00A76006"/>
    <w:rsid w:val="00A7605D"/>
    <w:rsid w:val="00A7609D"/>
    <w:rsid w:val="00A76218"/>
    <w:rsid w:val="00A76C4B"/>
    <w:rsid w:val="00A76EEF"/>
    <w:rsid w:val="00A77AEC"/>
    <w:rsid w:val="00A77D1B"/>
    <w:rsid w:val="00A77D41"/>
    <w:rsid w:val="00A80233"/>
    <w:rsid w:val="00A8086A"/>
    <w:rsid w:val="00A8094E"/>
    <w:rsid w:val="00A809E0"/>
    <w:rsid w:val="00A80CCB"/>
    <w:rsid w:val="00A81515"/>
    <w:rsid w:val="00A81D76"/>
    <w:rsid w:val="00A81F04"/>
    <w:rsid w:val="00A81F41"/>
    <w:rsid w:val="00A81F9A"/>
    <w:rsid w:val="00A824F4"/>
    <w:rsid w:val="00A82953"/>
    <w:rsid w:val="00A82BDB"/>
    <w:rsid w:val="00A82D99"/>
    <w:rsid w:val="00A82E59"/>
    <w:rsid w:val="00A8309E"/>
    <w:rsid w:val="00A83200"/>
    <w:rsid w:val="00A83399"/>
    <w:rsid w:val="00A8372C"/>
    <w:rsid w:val="00A83941"/>
    <w:rsid w:val="00A83CCC"/>
    <w:rsid w:val="00A840FD"/>
    <w:rsid w:val="00A842BD"/>
    <w:rsid w:val="00A84827"/>
    <w:rsid w:val="00A84B8E"/>
    <w:rsid w:val="00A85A33"/>
    <w:rsid w:val="00A85EDF"/>
    <w:rsid w:val="00A86E2E"/>
    <w:rsid w:val="00A87154"/>
    <w:rsid w:val="00A8739A"/>
    <w:rsid w:val="00A87679"/>
    <w:rsid w:val="00A87D11"/>
    <w:rsid w:val="00A87FBC"/>
    <w:rsid w:val="00A90B7C"/>
    <w:rsid w:val="00A90E76"/>
    <w:rsid w:val="00A912BD"/>
    <w:rsid w:val="00A91667"/>
    <w:rsid w:val="00A9196A"/>
    <w:rsid w:val="00A91AA1"/>
    <w:rsid w:val="00A91AD4"/>
    <w:rsid w:val="00A91B73"/>
    <w:rsid w:val="00A9228F"/>
    <w:rsid w:val="00A9254E"/>
    <w:rsid w:val="00A92773"/>
    <w:rsid w:val="00A927EE"/>
    <w:rsid w:val="00A93125"/>
    <w:rsid w:val="00A9324D"/>
    <w:rsid w:val="00A937CD"/>
    <w:rsid w:val="00A9382B"/>
    <w:rsid w:val="00A93927"/>
    <w:rsid w:val="00A93AA2"/>
    <w:rsid w:val="00A93D17"/>
    <w:rsid w:val="00A93EC1"/>
    <w:rsid w:val="00A94405"/>
    <w:rsid w:val="00A94769"/>
    <w:rsid w:val="00A947B7"/>
    <w:rsid w:val="00A94846"/>
    <w:rsid w:val="00A949EE"/>
    <w:rsid w:val="00A95688"/>
    <w:rsid w:val="00A95DB1"/>
    <w:rsid w:val="00A96196"/>
    <w:rsid w:val="00A968B0"/>
    <w:rsid w:val="00A96AEF"/>
    <w:rsid w:val="00A96FB7"/>
    <w:rsid w:val="00A97233"/>
    <w:rsid w:val="00A9779D"/>
    <w:rsid w:val="00A97800"/>
    <w:rsid w:val="00A97AA4"/>
    <w:rsid w:val="00A97D41"/>
    <w:rsid w:val="00A97FF0"/>
    <w:rsid w:val="00AA0032"/>
    <w:rsid w:val="00AA00FC"/>
    <w:rsid w:val="00AA028C"/>
    <w:rsid w:val="00AA0969"/>
    <w:rsid w:val="00AA0B00"/>
    <w:rsid w:val="00AA11E6"/>
    <w:rsid w:val="00AA1435"/>
    <w:rsid w:val="00AA2462"/>
    <w:rsid w:val="00AA2AEE"/>
    <w:rsid w:val="00AA2C62"/>
    <w:rsid w:val="00AA2F7C"/>
    <w:rsid w:val="00AA3039"/>
    <w:rsid w:val="00AA34D4"/>
    <w:rsid w:val="00AA3C8B"/>
    <w:rsid w:val="00AA430F"/>
    <w:rsid w:val="00AA44CE"/>
    <w:rsid w:val="00AA4986"/>
    <w:rsid w:val="00AA4A85"/>
    <w:rsid w:val="00AA4D2C"/>
    <w:rsid w:val="00AA4E0F"/>
    <w:rsid w:val="00AA5186"/>
    <w:rsid w:val="00AA5217"/>
    <w:rsid w:val="00AA553E"/>
    <w:rsid w:val="00AA55C6"/>
    <w:rsid w:val="00AA55DF"/>
    <w:rsid w:val="00AA5694"/>
    <w:rsid w:val="00AA5C15"/>
    <w:rsid w:val="00AA5DC6"/>
    <w:rsid w:val="00AA5E5E"/>
    <w:rsid w:val="00AA61EB"/>
    <w:rsid w:val="00AA62B7"/>
    <w:rsid w:val="00AA62F5"/>
    <w:rsid w:val="00AA65D7"/>
    <w:rsid w:val="00AA67A4"/>
    <w:rsid w:val="00AA6940"/>
    <w:rsid w:val="00AA6B13"/>
    <w:rsid w:val="00AA6B54"/>
    <w:rsid w:val="00AA74AD"/>
    <w:rsid w:val="00AA77F4"/>
    <w:rsid w:val="00AA7D11"/>
    <w:rsid w:val="00AA7F3A"/>
    <w:rsid w:val="00AB00DD"/>
    <w:rsid w:val="00AB0445"/>
    <w:rsid w:val="00AB0DC0"/>
    <w:rsid w:val="00AB185F"/>
    <w:rsid w:val="00AB18A1"/>
    <w:rsid w:val="00AB2428"/>
    <w:rsid w:val="00AB29C1"/>
    <w:rsid w:val="00AB2CDB"/>
    <w:rsid w:val="00AB329E"/>
    <w:rsid w:val="00AB3639"/>
    <w:rsid w:val="00AB3832"/>
    <w:rsid w:val="00AB3FB4"/>
    <w:rsid w:val="00AB4276"/>
    <w:rsid w:val="00AB474C"/>
    <w:rsid w:val="00AB4C06"/>
    <w:rsid w:val="00AB5562"/>
    <w:rsid w:val="00AB5911"/>
    <w:rsid w:val="00AB5A6A"/>
    <w:rsid w:val="00AB5E66"/>
    <w:rsid w:val="00AB6159"/>
    <w:rsid w:val="00AB6248"/>
    <w:rsid w:val="00AB6286"/>
    <w:rsid w:val="00AB6540"/>
    <w:rsid w:val="00AB71E6"/>
    <w:rsid w:val="00AB740F"/>
    <w:rsid w:val="00AB7BFE"/>
    <w:rsid w:val="00AB7D21"/>
    <w:rsid w:val="00AB7EED"/>
    <w:rsid w:val="00AC009E"/>
    <w:rsid w:val="00AC102C"/>
    <w:rsid w:val="00AC1633"/>
    <w:rsid w:val="00AC175A"/>
    <w:rsid w:val="00AC1E02"/>
    <w:rsid w:val="00AC29C3"/>
    <w:rsid w:val="00AC2A1C"/>
    <w:rsid w:val="00AC2A50"/>
    <w:rsid w:val="00AC2B6F"/>
    <w:rsid w:val="00AC2BE1"/>
    <w:rsid w:val="00AC2EB9"/>
    <w:rsid w:val="00AC356E"/>
    <w:rsid w:val="00AC3D91"/>
    <w:rsid w:val="00AC406B"/>
    <w:rsid w:val="00AC40D9"/>
    <w:rsid w:val="00AC42D2"/>
    <w:rsid w:val="00AC4617"/>
    <w:rsid w:val="00AC4E44"/>
    <w:rsid w:val="00AC4F8F"/>
    <w:rsid w:val="00AC502B"/>
    <w:rsid w:val="00AC5190"/>
    <w:rsid w:val="00AC536D"/>
    <w:rsid w:val="00AC606B"/>
    <w:rsid w:val="00AC6B51"/>
    <w:rsid w:val="00AC7240"/>
    <w:rsid w:val="00AC79E0"/>
    <w:rsid w:val="00AC7ABD"/>
    <w:rsid w:val="00AC7BD8"/>
    <w:rsid w:val="00AC7C1B"/>
    <w:rsid w:val="00AC7E5A"/>
    <w:rsid w:val="00AD013C"/>
    <w:rsid w:val="00AD01E6"/>
    <w:rsid w:val="00AD049E"/>
    <w:rsid w:val="00AD05E5"/>
    <w:rsid w:val="00AD077F"/>
    <w:rsid w:val="00AD09B7"/>
    <w:rsid w:val="00AD0C04"/>
    <w:rsid w:val="00AD0C26"/>
    <w:rsid w:val="00AD106C"/>
    <w:rsid w:val="00AD10AB"/>
    <w:rsid w:val="00AD1277"/>
    <w:rsid w:val="00AD14F7"/>
    <w:rsid w:val="00AD1568"/>
    <w:rsid w:val="00AD1ABF"/>
    <w:rsid w:val="00AD1AC6"/>
    <w:rsid w:val="00AD1C23"/>
    <w:rsid w:val="00AD1E2D"/>
    <w:rsid w:val="00AD1FA5"/>
    <w:rsid w:val="00AD25A8"/>
    <w:rsid w:val="00AD2A23"/>
    <w:rsid w:val="00AD2A3A"/>
    <w:rsid w:val="00AD2D19"/>
    <w:rsid w:val="00AD3238"/>
    <w:rsid w:val="00AD3B2B"/>
    <w:rsid w:val="00AD44A8"/>
    <w:rsid w:val="00AD44B4"/>
    <w:rsid w:val="00AD47B1"/>
    <w:rsid w:val="00AD4DB3"/>
    <w:rsid w:val="00AD4E06"/>
    <w:rsid w:val="00AD5000"/>
    <w:rsid w:val="00AD5249"/>
    <w:rsid w:val="00AD5510"/>
    <w:rsid w:val="00AD5BD4"/>
    <w:rsid w:val="00AD5CEF"/>
    <w:rsid w:val="00AD5F56"/>
    <w:rsid w:val="00AD631C"/>
    <w:rsid w:val="00AD686F"/>
    <w:rsid w:val="00AD6916"/>
    <w:rsid w:val="00AD6DC8"/>
    <w:rsid w:val="00AD6EB8"/>
    <w:rsid w:val="00AD6FBF"/>
    <w:rsid w:val="00AD7320"/>
    <w:rsid w:val="00AD7532"/>
    <w:rsid w:val="00AD7692"/>
    <w:rsid w:val="00AD7734"/>
    <w:rsid w:val="00AD7ADA"/>
    <w:rsid w:val="00AD7B8E"/>
    <w:rsid w:val="00AD7E0C"/>
    <w:rsid w:val="00AE00B1"/>
    <w:rsid w:val="00AE0215"/>
    <w:rsid w:val="00AE072B"/>
    <w:rsid w:val="00AE0BA9"/>
    <w:rsid w:val="00AE0C27"/>
    <w:rsid w:val="00AE0F01"/>
    <w:rsid w:val="00AE0FEB"/>
    <w:rsid w:val="00AE11BA"/>
    <w:rsid w:val="00AE1373"/>
    <w:rsid w:val="00AE13DA"/>
    <w:rsid w:val="00AE15E2"/>
    <w:rsid w:val="00AE1927"/>
    <w:rsid w:val="00AE1947"/>
    <w:rsid w:val="00AE201D"/>
    <w:rsid w:val="00AE25F5"/>
    <w:rsid w:val="00AE263B"/>
    <w:rsid w:val="00AE26FB"/>
    <w:rsid w:val="00AE2944"/>
    <w:rsid w:val="00AE2957"/>
    <w:rsid w:val="00AE2EF0"/>
    <w:rsid w:val="00AE361F"/>
    <w:rsid w:val="00AE365A"/>
    <w:rsid w:val="00AE366F"/>
    <w:rsid w:val="00AE36D6"/>
    <w:rsid w:val="00AE3785"/>
    <w:rsid w:val="00AE3CD4"/>
    <w:rsid w:val="00AE3E98"/>
    <w:rsid w:val="00AE3EC8"/>
    <w:rsid w:val="00AE404C"/>
    <w:rsid w:val="00AE40B2"/>
    <w:rsid w:val="00AE445B"/>
    <w:rsid w:val="00AE4F8F"/>
    <w:rsid w:val="00AE50B2"/>
    <w:rsid w:val="00AE5636"/>
    <w:rsid w:val="00AE56B7"/>
    <w:rsid w:val="00AE5BC5"/>
    <w:rsid w:val="00AE5EB4"/>
    <w:rsid w:val="00AE6429"/>
    <w:rsid w:val="00AE68A1"/>
    <w:rsid w:val="00AE6FEF"/>
    <w:rsid w:val="00AE7041"/>
    <w:rsid w:val="00AE7153"/>
    <w:rsid w:val="00AE7342"/>
    <w:rsid w:val="00AE781A"/>
    <w:rsid w:val="00AE7EE6"/>
    <w:rsid w:val="00AF0098"/>
    <w:rsid w:val="00AF0273"/>
    <w:rsid w:val="00AF04A1"/>
    <w:rsid w:val="00AF0A32"/>
    <w:rsid w:val="00AF0CBF"/>
    <w:rsid w:val="00AF0EEB"/>
    <w:rsid w:val="00AF0F10"/>
    <w:rsid w:val="00AF0F9E"/>
    <w:rsid w:val="00AF14CA"/>
    <w:rsid w:val="00AF18F1"/>
    <w:rsid w:val="00AF1B14"/>
    <w:rsid w:val="00AF1C74"/>
    <w:rsid w:val="00AF24A4"/>
    <w:rsid w:val="00AF2913"/>
    <w:rsid w:val="00AF2966"/>
    <w:rsid w:val="00AF2F2E"/>
    <w:rsid w:val="00AF315C"/>
    <w:rsid w:val="00AF364E"/>
    <w:rsid w:val="00AF39CA"/>
    <w:rsid w:val="00AF3BCE"/>
    <w:rsid w:val="00AF3D9E"/>
    <w:rsid w:val="00AF4046"/>
    <w:rsid w:val="00AF4172"/>
    <w:rsid w:val="00AF4277"/>
    <w:rsid w:val="00AF435F"/>
    <w:rsid w:val="00AF45B3"/>
    <w:rsid w:val="00AF4D14"/>
    <w:rsid w:val="00AF4E30"/>
    <w:rsid w:val="00AF50A7"/>
    <w:rsid w:val="00AF537C"/>
    <w:rsid w:val="00AF56B6"/>
    <w:rsid w:val="00AF57FE"/>
    <w:rsid w:val="00AF5C7E"/>
    <w:rsid w:val="00AF6179"/>
    <w:rsid w:val="00AF63B2"/>
    <w:rsid w:val="00AF641C"/>
    <w:rsid w:val="00AF65EE"/>
    <w:rsid w:val="00AF67A4"/>
    <w:rsid w:val="00AF6E30"/>
    <w:rsid w:val="00AF75A3"/>
    <w:rsid w:val="00AF792B"/>
    <w:rsid w:val="00AF7F05"/>
    <w:rsid w:val="00B0024B"/>
    <w:rsid w:val="00B00625"/>
    <w:rsid w:val="00B01645"/>
    <w:rsid w:val="00B018BA"/>
    <w:rsid w:val="00B01992"/>
    <w:rsid w:val="00B01B05"/>
    <w:rsid w:val="00B01B9D"/>
    <w:rsid w:val="00B02647"/>
    <w:rsid w:val="00B02700"/>
    <w:rsid w:val="00B02730"/>
    <w:rsid w:val="00B02CA7"/>
    <w:rsid w:val="00B02CFA"/>
    <w:rsid w:val="00B03138"/>
    <w:rsid w:val="00B033E9"/>
    <w:rsid w:val="00B03529"/>
    <w:rsid w:val="00B03720"/>
    <w:rsid w:val="00B03759"/>
    <w:rsid w:val="00B0391C"/>
    <w:rsid w:val="00B04ADB"/>
    <w:rsid w:val="00B04EBC"/>
    <w:rsid w:val="00B05181"/>
    <w:rsid w:val="00B0527E"/>
    <w:rsid w:val="00B055C6"/>
    <w:rsid w:val="00B05931"/>
    <w:rsid w:val="00B06401"/>
    <w:rsid w:val="00B06BC6"/>
    <w:rsid w:val="00B06BFC"/>
    <w:rsid w:val="00B07615"/>
    <w:rsid w:val="00B078A9"/>
    <w:rsid w:val="00B10245"/>
    <w:rsid w:val="00B10B51"/>
    <w:rsid w:val="00B10D4F"/>
    <w:rsid w:val="00B10EB7"/>
    <w:rsid w:val="00B10F3C"/>
    <w:rsid w:val="00B11285"/>
    <w:rsid w:val="00B11985"/>
    <w:rsid w:val="00B11F9A"/>
    <w:rsid w:val="00B1223A"/>
    <w:rsid w:val="00B1244D"/>
    <w:rsid w:val="00B1277D"/>
    <w:rsid w:val="00B12A81"/>
    <w:rsid w:val="00B12CE9"/>
    <w:rsid w:val="00B12D8C"/>
    <w:rsid w:val="00B130F2"/>
    <w:rsid w:val="00B13BA1"/>
    <w:rsid w:val="00B13D4C"/>
    <w:rsid w:val="00B14CE7"/>
    <w:rsid w:val="00B14F10"/>
    <w:rsid w:val="00B153BD"/>
    <w:rsid w:val="00B155A0"/>
    <w:rsid w:val="00B156C8"/>
    <w:rsid w:val="00B15A99"/>
    <w:rsid w:val="00B15BB1"/>
    <w:rsid w:val="00B15D8E"/>
    <w:rsid w:val="00B15EE3"/>
    <w:rsid w:val="00B16079"/>
    <w:rsid w:val="00B169E8"/>
    <w:rsid w:val="00B16F59"/>
    <w:rsid w:val="00B1717D"/>
    <w:rsid w:val="00B1722C"/>
    <w:rsid w:val="00B175FA"/>
    <w:rsid w:val="00B1761E"/>
    <w:rsid w:val="00B17CD7"/>
    <w:rsid w:val="00B20179"/>
    <w:rsid w:val="00B2032F"/>
    <w:rsid w:val="00B204CB"/>
    <w:rsid w:val="00B204ED"/>
    <w:rsid w:val="00B205C1"/>
    <w:rsid w:val="00B205EA"/>
    <w:rsid w:val="00B212CF"/>
    <w:rsid w:val="00B214B9"/>
    <w:rsid w:val="00B2179C"/>
    <w:rsid w:val="00B219BF"/>
    <w:rsid w:val="00B21ABD"/>
    <w:rsid w:val="00B222DB"/>
    <w:rsid w:val="00B22477"/>
    <w:rsid w:val="00B2292B"/>
    <w:rsid w:val="00B22BE6"/>
    <w:rsid w:val="00B230FE"/>
    <w:rsid w:val="00B23119"/>
    <w:rsid w:val="00B232B2"/>
    <w:rsid w:val="00B23393"/>
    <w:rsid w:val="00B23488"/>
    <w:rsid w:val="00B23D09"/>
    <w:rsid w:val="00B2414F"/>
    <w:rsid w:val="00B243A8"/>
    <w:rsid w:val="00B2453C"/>
    <w:rsid w:val="00B24CAD"/>
    <w:rsid w:val="00B25041"/>
    <w:rsid w:val="00B2519D"/>
    <w:rsid w:val="00B25717"/>
    <w:rsid w:val="00B25811"/>
    <w:rsid w:val="00B25967"/>
    <w:rsid w:val="00B261F8"/>
    <w:rsid w:val="00B26338"/>
    <w:rsid w:val="00B2691D"/>
    <w:rsid w:val="00B274CA"/>
    <w:rsid w:val="00B27B1F"/>
    <w:rsid w:val="00B30459"/>
    <w:rsid w:val="00B30D40"/>
    <w:rsid w:val="00B30DBD"/>
    <w:rsid w:val="00B311E1"/>
    <w:rsid w:val="00B31553"/>
    <w:rsid w:val="00B32202"/>
    <w:rsid w:val="00B324EB"/>
    <w:rsid w:val="00B328D1"/>
    <w:rsid w:val="00B32D23"/>
    <w:rsid w:val="00B32D83"/>
    <w:rsid w:val="00B32E46"/>
    <w:rsid w:val="00B32E48"/>
    <w:rsid w:val="00B33560"/>
    <w:rsid w:val="00B33C4A"/>
    <w:rsid w:val="00B340EE"/>
    <w:rsid w:val="00B3416C"/>
    <w:rsid w:val="00B34245"/>
    <w:rsid w:val="00B34889"/>
    <w:rsid w:val="00B34965"/>
    <w:rsid w:val="00B349B6"/>
    <w:rsid w:val="00B34D33"/>
    <w:rsid w:val="00B35493"/>
    <w:rsid w:val="00B3577F"/>
    <w:rsid w:val="00B36233"/>
    <w:rsid w:val="00B363B4"/>
    <w:rsid w:val="00B37093"/>
    <w:rsid w:val="00B37145"/>
    <w:rsid w:val="00B373F2"/>
    <w:rsid w:val="00B375AC"/>
    <w:rsid w:val="00B3766E"/>
    <w:rsid w:val="00B3772E"/>
    <w:rsid w:val="00B37800"/>
    <w:rsid w:val="00B37C7B"/>
    <w:rsid w:val="00B37CC6"/>
    <w:rsid w:val="00B40B8C"/>
    <w:rsid w:val="00B41531"/>
    <w:rsid w:val="00B4197E"/>
    <w:rsid w:val="00B41D6F"/>
    <w:rsid w:val="00B41ED1"/>
    <w:rsid w:val="00B42538"/>
    <w:rsid w:val="00B4290D"/>
    <w:rsid w:val="00B43224"/>
    <w:rsid w:val="00B43412"/>
    <w:rsid w:val="00B440C1"/>
    <w:rsid w:val="00B441FF"/>
    <w:rsid w:val="00B444E5"/>
    <w:rsid w:val="00B45118"/>
    <w:rsid w:val="00B4517C"/>
    <w:rsid w:val="00B451F2"/>
    <w:rsid w:val="00B4542D"/>
    <w:rsid w:val="00B45630"/>
    <w:rsid w:val="00B456CA"/>
    <w:rsid w:val="00B45BAA"/>
    <w:rsid w:val="00B45CFF"/>
    <w:rsid w:val="00B46000"/>
    <w:rsid w:val="00B46069"/>
    <w:rsid w:val="00B460AD"/>
    <w:rsid w:val="00B4616B"/>
    <w:rsid w:val="00B461E6"/>
    <w:rsid w:val="00B468D8"/>
    <w:rsid w:val="00B47144"/>
    <w:rsid w:val="00B472C2"/>
    <w:rsid w:val="00B47462"/>
    <w:rsid w:val="00B478E0"/>
    <w:rsid w:val="00B47AE7"/>
    <w:rsid w:val="00B50258"/>
    <w:rsid w:val="00B50932"/>
    <w:rsid w:val="00B50A05"/>
    <w:rsid w:val="00B50B4D"/>
    <w:rsid w:val="00B50BF0"/>
    <w:rsid w:val="00B527C1"/>
    <w:rsid w:val="00B52834"/>
    <w:rsid w:val="00B52C39"/>
    <w:rsid w:val="00B52CC4"/>
    <w:rsid w:val="00B536F3"/>
    <w:rsid w:val="00B53C64"/>
    <w:rsid w:val="00B53D48"/>
    <w:rsid w:val="00B53D87"/>
    <w:rsid w:val="00B53E59"/>
    <w:rsid w:val="00B54023"/>
    <w:rsid w:val="00B5430A"/>
    <w:rsid w:val="00B5468E"/>
    <w:rsid w:val="00B54A84"/>
    <w:rsid w:val="00B55379"/>
    <w:rsid w:val="00B55F54"/>
    <w:rsid w:val="00B56136"/>
    <w:rsid w:val="00B565D4"/>
    <w:rsid w:val="00B56B30"/>
    <w:rsid w:val="00B57453"/>
    <w:rsid w:val="00B574AA"/>
    <w:rsid w:val="00B574B3"/>
    <w:rsid w:val="00B575A1"/>
    <w:rsid w:val="00B5764C"/>
    <w:rsid w:val="00B5798F"/>
    <w:rsid w:val="00B6014B"/>
    <w:rsid w:val="00B602A2"/>
    <w:rsid w:val="00B603CF"/>
    <w:rsid w:val="00B60410"/>
    <w:rsid w:val="00B60869"/>
    <w:rsid w:val="00B60A89"/>
    <w:rsid w:val="00B60B23"/>
    <w:rsid w:val="00B60C04"/>
    <w:rsid w:val="00B60ED3"/>
    <w:rsid w:val="00B61A22"/>
    <w:rsid w:val="00B61D86"/>
    <w:rsid w:val="00B622FD"/>
    <w:rsid w:val="00B6272C"/>
    <w:rsid w:val="00B62829"/>
    <w:rsid w:val="00B6285A"/>
    <w:rsid w:val="00B62A58"/>
    <w:rsid w:val="00B62B34"/>
    <w:rsid w:val="00B631D7"/>
    <w:rsid w:val="00B63457"/>
    <w:rsid w:val="00B63993"/>
    <w:rsid w:val="00B63B32"/>
    <w:rsid w:val="00B63D92"/>
    <w:rsid w:val="00B63E91"/>
    <w:rsid w:val="00B63F7D"/>
    <w:rsid w:val="00B6435E"/>
    <w:rsid w:val="00B646BA"/>
    <w:rsid w:val="00B64889"/>
    <w:rsid w:val="00B64EB4"/>
    <w:rsid w:val="00B64EB6"/>
    <w:rsid w:val="00B6509C"/>
    <w:rsid w:val="00B650A6"/>
    <w:rsid w:val="00B65336"/>
    <w:rsid w:val="00B6540B"/>
    <w:rsid w:val="00B65411"/>
    <w:rsid w:val="00B6544F"/>
    <w:rsid w:val="00B665EF"/>
    <w:rsid w:val="00B668FC"/>
    <w:rsid w:val="00B66B85"/>
    <w:rsid w:val="00B672D7"/>
    <w:rsid w:val="00B67358"/>
    <w:rsid w:val="00B6794C"/>
    <w:rsid w:val="00B67FDE"/>
    <w:rsid w:val="00B70787"/>
    <w:rsid w:val="00B70BF6"/>
    <w:rsid w:val="00B70D64"/>
    <w:rsid w:val="00B70E56"/>
    <w:rsid w:val="00B71346"/>
    <w:rsid w:val="00B718DA"/>
    <w:rsid w:val="00B71A08"/>
    <w:rsid w:val="00B71D57"/>
    <w:rsid w:val="00B71D84"/>
    <w:rsid w:val="00B71E16"/>
    <w:rsid w:val="00B723FE"/>
    <w:rsid w:val="00B72425"/>
    <w:rsid w:val="00B72431"/>
    <w:rsid w:val="00B72AA6"/>
    <w:rsid w:val="00B731A8"/>
    <w:rsid w:val="00B7362B"/>
    <w:rsid w:val="00B7397E"/>
    <w:rsid w:val="00B73B89"/>
    <w:rsid w:val="00B748AC"/>
    <w:rsid w:val="00B74C51"/>
    <w:rsid w:val="00B75210"/>
    <w:rsid w:val="00B754E0"/>
    <w:rsid w:val="00B75A87"/>
    <w:rsid w:val="00B75BBF"/>
    <w:rsid w:val="00B761AB"/>
    <w:rsid w:val="00B7660E"/>
    <w:rsid w:val="00B767E7"/>
    <w:rsid w:val="00B76A30"/>
    <w:rsid w:val="00B76E7A"/>
    <w:rsid w:val="00B770D9"/>
    <w:rsid w:val="00B775DB"/>
    <w:rsid w:val="00B77FAE"/>
    <w:rsid w:val="00B801FE"/>
    <w:rsid w:val="00B8023F"/>
    <w:rsid w:val="00B80250"/>
    <w:rsid w:val="00B8045C"/>
    <w:rsid w:val="00B80D4A"/>
    <w:rsid w:val="00B8105C"/>
    <w:rsid w:val="00B811FD"/>
    <w:rsid w:val="00B81263"/>
    <w:rsid w:val="00B8128A"/>
    <w:rsid w:val="00B8184B"/>
    <w:rsid w:val="00B819DE"/>
    <w:rsid w:val="00B81A0C"/>
    <w:rsid w:val="00B81AD8"/>
    <w:rsid w:val="00B81FD8"/>
    <w:rsid w:val="00B820A6"/>
    <w:rsid w:val="00B826C8"/>
    <w:rsid w:val="00B828F8"/>
    <w:rsid w:val="00B82D76"/>
    <w:rsid w:val="00B82DCF"/>
    <w:rsid w:val="00B8317D"/>
    <w:rsid w:val="00B83615"/>
    <w:rsid w:val="00B837CB"/>
    <w:rsid w:val="00B837D0"/>
    <w:rsid w:val="00B83A88"/>
    <w:rsid w:val="00B83B12"/>
    <w:rsid w:val="00B83BA4"/>
    <w:rsid w:val="00B83D2C"/>
    <w:rsid w:val="00B83DF8"/>
    <w:rsid w:val="00B83EDE"/>
    <w:rsid w:val="00B847EB"/>
    <w:rsid w:val="00B84B89"/>
    <w:rsid w:val="00B84D2C"/>
    <w:rsid w:val="00B84DBE"/>
    <w:rsid w:val="00B8534D"/>
    <w:rsid w:val="00B854B8"/>
    <w:rsid w:val="00B8599C"/>
    <w:rsid w:val="00B85C4A"/>
    <w:rsid w:val="00B85F61"/>
    <w:rsid w:val="00B860BF"/>
    <w:rsid w:val="00B86504"/>
    <w:rsid w:val="00B867A5"/>
    <w:rsid w:val="00B8686E"/>
    <w:rsid w:val="00B86C0D"/>
    <w:rsid w:val="00B86DA4"/>
    <w:rsid w:val="00B87081"/>
    <w:rsid w:val="00B876E3"/>
    <w:rsid w:val="00B8782F"/>
    <w:rsid w:val="00B87D2D"/>
    <w:rsid w:val="00B87D57"/>
    <w:rsid w:val="00B90206"/>
    <w:rsid w:val="00B902E6"/>
    <w:rsid w:val="00B90546"/>
    <w:rsid w:val="00B90CE9"/>
    <w:rsid w:val="00B90DBB"/>
    <w:rsid w:val="00B910DE"/>
    <w:rsid w:val="00B91159"/>
    <w:rsid w:val="00B9140E"/>
    <w:rsid w:val="00B914FB"/>
    <w:rsid w:val="00B9172D"/>
    <w:rsid w:val="00B91E61"/>
    <w:rsid w:val="00B9244B"/>
    <w:rsid w:val="00B92472"/>
    <w:rsid w:val="00B92679"/>
    <w:rsid w:val="00B93024"/>
    <w:rsid w:val="00B93065"/>
    <w:rsid w:val="00B9342C"/>
    <w:rsid w:val="00B9347A"/>
    <w:rsid w:val="00B935F3"/>
    <w:rsid w:val="00B93826"/>
    <w:rsid w:val="00B93998"/>
    <w:rsid w:val="00B93B4B"/>
    <w:rsid w:val="00B93DCD"/>
    <w:rsid w:val="00B93E80"/>
    <w:rsid w:val="00B940B1"/>
    <w:rsid w:val="00B94282"/>
    <w:rsid w:val="00B945C4"/>
    <w:rsid w:val="00B94897"/>
    <w:rsid w:val="00B94A14"/>
    <w:rsid w:val="00B94C2C"/>
    <w:rsid w:val="00B94D8A"/>
    <w:rsid w:val="00B94F08"/>
    <w:rsid w:val="00B951CE"/>
    <w:rsid w:val="00B95683"/>
    <w:rsid w:val="00B956F9"/>
    <w:rsid w:val="00B95767"/>
    <w:rsid w:val="00B95FD6"/>
    <w:rsid w:val="00B96295"/>
    <w:rsid w:val="00B96CCF"/>
    <w:rsid w:val="00B96D9A"/>
    <w:rsid w:val="00B96E56"/>
    <w:rsid w:val="00B9768C"/>
    <w:rsid w:val="00B97B86"/>
    <w:rsid w:val="00B97D06"/>
    <w:rsid w:val="00B97D95"/>
    <w:rsid w:val="00BA0029"/>
    <w:rsid w:val="00BA080E"/>
    <w:rsid w:val="00BA0BFB"/>
    <w:rsid w:val="00BA1327"/>
    <w:rsid w:val="00BA157B"/>
    <w:rsid w:val="00BA192B"/>
    <w:rsid w:val="00BA1957"/>
    <w:rsid w:val="00BA1B61"/>
    <w:rsid w:val="00BA1D94"/>
    <w:rsid w:val="00BA2054"/>
    <w:rsid w:val="00BA2151"/>
    <w:rsid w:val="00BA2984"/>
    <w:rsid w:val="00BA29B9"/>
    <w:rsid w:val="00BA2B4C"/>
    <w:rsid w:val="00BA3473"/>
    <w:rsid w:val="00BA34A1"/>
    <w:rsid w:val="00BA36AB"/>
    <w:rsid w:val="00BA380F"/>
    <w:rsid w:val="00BA3A15"/>
    <w:rsid w:val="00BA49AC"/>
    <w:rsid w:val="00BA4E85"/>
    <w:rsid w:val="00BA4F67"/>
    <w:rsid w:val="00BA55FE"/>
    <w:rsid w:val="00BA5942"/>
    <w:rsid w:val="00BA5A2D"/>
    <w:rsid w:val="00BA601F"/>
    <w:rsid w:val="00BA6262"/>
    <w:rsid w:val="00BA68A7"/>
    <w:rsid w:val="00BA6A6D"/>
    <w:rsid w:val="00BA6AF5"/>
    <w:rsid w:val="00BA6CDE"/>
    <w:rsid w:val="00BA708E"/>
    <w:rsid w:val="00BA7123"/>
    <w:rsid w:val="00BA72F8"/>
    <w:rsid w:val="00BA7BB9"/>
    <w:rsid w:val="00BA7F13"/>
    <w:rsid w:val="00BA7F48"/>
    <w:rsid w:val="00BB0160"/>
    <w:rsid w:val="00BB0848"/>
    <w:rsid w:val="00BB0B47"/>
    <w:rsid w:val="00BB15E6"/>
    <w:rsid w:val="00BB1767"/>
    <w:rsid w:val="00BB183D"/>
    <w:rsid w:val="00BB1B75"/>
    <w:rsid w:val="00BB1E18"/>
    <w:rsid w:val="00BB1EDF"/>
    <w:rsid w:val="00BB2645"/>
    <w:rsid w:val="00BB266D"/>
    <w:rsid w:val="00BB2D12"/>
    <w:rsid w:val="00BB3246"/>
    <w:rsid w:val="00BB3461"/>
    <w:rsid w:val="00BB3C2A"/>
    <w:rsid w:val="00BB47E5"/>
    <w:rsid w:val="00BB5536"/>
    <w:rsid w:val="00BB55CA"/>
    <w:rsid w:val="00BB58F1"/>
    <w:rsid w:val="00BB5944"/>
    <w:rsid w:val="00BB5B63"/>
    <w:rsid w:val="00BB5C3A"/>
    <w:rsid w:val="00BB6056"/>
    <w:rsid w:val="00BB60CD"/>
    <w:rsid w:val="00BB6265"/>
    <w:rsid w:val="00BB69C6"/>
    <w:rsid w:val="00BB6C60"/>
    <w:rsid w:val="00BB6D44"/>
    <w:rsid w:val="00BB6E39"/>
    <w:rsid w:val="00BB72DD"/>
    <w:rsid w:val="00BB76C4"/>
    <w:rsid w:val="00BB76EB"/>
    <w:rsid w:val="00BB7DFD"/>
    <w:rsid w:val="00BB7E15"/>
    <w:rsid w:val="00BB7F28"/>
    <w:rsid w:val="00BB7F41"/>
    <w:rsid w:val="00BC0071"/>
    <w:rsid w:val="00BC063F"/>
    <w:rsid w:val="00BC08D4"/>
    <w:rsid w:val="00BC0C03"/>
    <w:rsid w:val="00BC10A2"/>
    <w:rsid w:val="00BC1129"/>
    <w:rsid w:val="00BC1E44"/>
    <w:rsid w:val="00BC24BA"/>
    <w:rsid w:val="00BC25A8"/>
    <w:rsid w:val="00BC283D"/>
    <w:rsid w:val="00BC28AF"/>
    <w:rsid w:val="00BC2BD6"/>
    <w:rsid w:val="00BC2E33"/>
    <w:rsid w:val="00BC2E85"/>
    <w:rsid w:val="00BC36FB"/>
    <w:rsid w:val="00BC375D"/>
    <w:rsid w:val="00BC37B4"/>
    <w:rsid w:val="00BC383A"/>
    <w:rsid w:val="00BC3BBB"/>
    <w:rsid w:val="00BC3E27"/>
    <w:rsid w:val="00BC418D"/>
    <w:rsid w:val="00BC4EBC"/>
    <w:rsid w:val="00BC5A46"/>
    <w:rsid w:val="00BC5EAA"/>
    <w:rsid w:val="00BC6177"/>
    <w:rsid w:val="00BC627C"/>
    <w:rsid w:val="00BC6370"/>
    <w:rsid w:val="00BC6C74"/>
    <w:rsid w:val="00BC6EE0"/>
    <w:rsid w:val="00BC7029"/>
    <w:rsid w:val="00BC7688"/>
    <w:rsid w:val="00BD0057"/>
    <w:rsid w:val="00BD03E5"/>
    <w:rsid w:val="00BD0697"/>
    <w:rsid w:val="00BD08A8"/>
    <w:rsid w:val="00BD08BE"/>
    <w:rsid w:val="00BD0FAD"/>
    <w:rsid w:val="00BD13BA"/>
    <w:rsid w:val="00BD15DC"/>
    <w:rsid w:val="00BD164F"/>
    <w:rsid w:val="00BD1932"/>
    <w:rsid w:val="00BD19B1"/>
    <w:rsid w:val="00BD228C"/>
    <w:rsid w:val="00BD24CB"/>
    <w:rsid w:val="00BD2716"/>
    <w:rsid w:val="00BD2A99"/>
    <w:rsid w:val="00BD2C14"/>
    <w:rsid w:val="00BD3390"/>
    <w:rsid w:val="00BD3729"/>
    <w:rsid w:val="00BD4484"/>
    <w:rsid w:val="00BD4B75"/>
    <w:rsid w:val="00BD5D54"/>
    <w:rsid w:val="00BD5F38"/>
    <w:rsid w:val="00BD6246"/>
    <w:rsid w:val="00BD637B"/>
    <w:rsid w:val="00BD6EAE"/>
    <w:rsid w:val="00BD71D1"/>
    <w:rsid w:val="00BD7611"/>
    <w:rsid w:val="00BE01C9"/>
    <w:rsid w:val="00BE0438"/>
    <w:rsid w:val="00BE0484"/>
    <w:rsid w:val="00BE0652"/>
    <w:rsid w:val="00BE07C2"/>
    <w:rsid w:val="00BE0981"/>
    <w:rsid w:val="00BE0BC7"/>
    <w:rsid w:val="00BE0FA7"/>
    <w:rsid w:val="00BE1F49"/>
    <w:rsid w:val="00BE1F8C"/>
    <w:rsid w:val="00BE2552"/>
    <w:rsid w:val="00BE2788"/>
    <w:rsid w:val="00BE2A14"/>
    <w:rsid w:val="00BE2F6E"/>
    <w:rsid w:val="00BE3189"/>
    <w:rsid w:val="00BE318B"/>
    <w:rsid w:val="00BE37C9"/>
    <w:rsid w:val="00BE3A06"/>
    <w:rsid w:val="00BE3DEA"/>
    <w:rsid w:val="00BE419F"/>
    <w:rsid w:val="00BE4564"/>
    <w:rsid w:val="00BE4D3D"/>
    <w:rsid w:val="00BE4E3E"/>
    <w:rsid w:val="00BE5191"/>
    <w:rsid w:val="00BE54B1"/>
    <w:rsid w:val="00BE56BB"/>
    <w:rsid w:val="00BE65AA"/>
    <w:rsid w:val="00BE6609"/>
    <w:rsid w:val="00BE6682"/>
    <w:rsid w:val="00BE68C7"/>
    <w:rsid w:val="00BE695C"/>
    <w:rsid w:val="00BE6CBD"/>
    <w:rsid w:val="00BE7610"/>
    <w:rsid w:val="00BE77B1"/>
    <w:rsid w:val="00BE783F"/>
    <w:rsid w:val="00BE7929"/>
    <w:rsid w:val="00BE7BF9"/>
    <w:rsid w:val="00BF0029"/>
    <w:rsid w:val="00BF0050"/>
    <w:rsid w:val="00BF0213"/>
    <w:rsid w:val="00BF028D"/>
    <w:rsid w:val="00BF0443"/>
    <w:rsid w:val="00BF07B0"/>
    <w:rsid w:val="00BF0861"/>
    <w:rsid w:val="00BF0F5C"/>
    <w:rsid w:val="00BF18AB"/>
    <w:rsid w:val="00BF1C6A"/>
    <w:rsid w:val="00BF245E"/>
    <w:rsid w:val="00BF2597"/>
    <w:rsid w:val="00BF29BD"/>
    <w:rsid w:val="00BF2C23"/>
    <w:rsid w:val="00BF3205"/>
    <w:rsid w:val="00BF35FB"/>
    <w:rsid w:val="00BF385F"/>
    <w:rsid w:val="00BF3A87"/>
    <w:rsid w:val="00BF3DA9"/>
    <w:rsid w:val="00BF4104"/>
    <w:rsid w:val="00BF46AB"/>
    <w:rsid w:val="00BF46F0"/>
    <w:rsid w:val="00BF4877"/>
    <w:rsid w:val="00BF4BBE"/>
    <w:rsid w:val="00BF4D20"/>
    <w:rsid w:val="00BF56BD"/>
    <w:rsid w:val="00BF5B2C"/>
    <w:rsid w:val="00BF6557"/>
    <w:rsid w:val="00BF6783"/>
    <w:rsid w:val="00BF6C62"/>
    <w:rsid w:val="00BF713E"/>
    <w:rsid w:val="00BF7B46"/>
    <w:rsid w:val="00C001FA"/>
    <w:rsid w:val="00C00315"/>
    <w:rsid w:val="00C004A6"/>
    <w:rsid w:val="00C00660"/>
    <w:rsid w:val="00C00725"/>
    <w:rsid w:val="00C00FAA"/>
    <w:rsid w:val="00C00FBE"/>
    <w:rsid w:val="00C00FEB"/>
    <w:rsid w:val="00C011E8"/>
    <w:rsid w:val="00C01367"/>
    <w:rsid w:val="00C01ACA"/>
    <w:rsid w:val="00C01E56"/>
    <w:rsid w:val="00C023DD"/>
    <w:rsid w:val="00C024F6"/>
    <w:rsid w:val="00C025F4"/>
    <w:rsid w:val="00C028E1"/>
    <w:rsid w:val="00C02997"/>
    <w:rsid w:val="00C03018"/>
    <w:rsid w:val="00C03085"/>
    <w:rsid w:val="00C030FC"/>
    <w:rsid w:val="00C034D0"/>
    <w:rsid w:val="00C03B38"/>
    <w:rsid w:val="00C03CCC"/>
    <w:rsid w:val="00C04646"/>
    <w:rsid w:val="00C047B0"/>
    <w:rsid w:val="00C05737"/>
    <w:rsid w:val="00C05849"/>
    <w:rsid w:val="00C06031"/>
    <w:rsid w:val="00C06307"/>
    <w:rsid w:val="00C063C2"/>
    <w:rsid w:val="00C068D7"/>
    <w:rsid w:val="00C070C9"/>
    <w:rsid w:val="00C070CA"/>
    <w:rsid w:val="00C07151"/>
    <w:rsid w:val="00C07285"/>
    <w:rsid w:val="00C074AF"/>
    <w:rsid w:val="00C07744"/>
    <w:rsid w:val="00C07754"/>
    <w:rsid w:val="00C10443"/>
    <w:rsid w:val="00C10D19"/>
    <w:rsid w:val="00C111FB"/>
    <w:rsid w:val="00C1138D"/>
    <w:rsid w:val="00C1165F"/>
    <w:rsid w:val="00C116A5"/>
    <w:rsid w:val="00C11833"/>
    <w:rsid w:val="00C118E6"/>
    <w:rsid w:val="00C11A58"/>
    <w:rsid w:val="00C128A3"/>
    <w:rsid w:val="00C130F6"/>
    <w:rsid w:val="00C131A3"/>
    <w:rsid w:val="00C134E1"/>
    <w:rsid w:val="00C13EDF"/>
    <w:rsid w:val="00C1446C"/>
    <w:rsid w:val="00C147B8"/>
    <w:rsid w:val="00C15594"/>
    <w:rsid w:val="00C155F9"/>
    <w:rsid w:val="00C15739"/>
    <w:rsid w:val="00C1601F"/>
    <w:rsid w:val="00C161C1"/>
    <w:rsid w:val="00C17706"/>
    <w:rsid w:val="00C178FA"/>
    <w:rsid w:val="00C179A8"/>
    <w:rsid w:val="00C17A2C"/>
    <w:rsid w:val="00C17DEF"/>
    <w:rsid w:val="00C17E74"/>
    <w:rsid w:val="00C17F2D"/>
    <w:rsid w:val="00C20270"/>
    <w:rsid w:val="00C204E8"/>
    <w:rsid w:val="00C2055A"/>
    <w:rsid w:val="00C20691"/>
    <w:rsid w:val="00C207C6"/>
    <w:rsid w:val="00C208B6"/>
    <w:rsid w:val="00C20BFF"/>
    <w:rsid w:val="00C20FCC"/>
    <w:rsid w:val="00C212C8"/>
    <w:rsid w:val="00C216B1"/>
    <w:rsid w:val="00C21D67"/>
    <w:rsid w:val="00C22016"/>
    <w:rsid w:val="00C221C5"/>
    <w:rsid w:val="00C22310"/>
    <w:rsid w:val="00C22550"/>
    <w:rsid w:val="00C227E3"/>
    <w:rsid w:val="00C22985"/>
    <w:rsid w:val="00C22DE3"/>
    <w:rsid w:val="00C22E07"/>
    <w:rsid w:val="00C22F36"/>
    <w:rsid w:val="00C238B6"/>
    <w:rsid w:val="00C23E31"/>
    <w:rsid w:val="00C2446E"/>
    <w:rsid w:val="00C249BC"/>
    <w:rsid w:val="00C24E1A"/>
    <w:rsid w:val="00C24F26"/>
    <w:rsid w:val="00C24F2C"/>
    <w:rsid w:val="00C24F5B"/>
    <w:rsid w:val="00C25022"/>
    <w:rsid w:val="00C25699"/>
    <w:rsid w:val="00C259EF"/>
    <w:rsid w:val="00C2631A"/>
    <w:rsid w:val="00C2634E"/>
    <w:rsid w:val="00C263B4"/>
    <w:rsid w:val="00C26546"/>
    <w:rsid w:val="00C26596"/>
    <w:rsid w:val="00C2665B"/>
    <w:rsid w:val="00C26B1A"/>
    <w:rsid w:val="00C26D31"/>
    <w:rsid w:val="00C272E6"/>
    <w:rsid w:val="00C27536"/>
    <w:rsid w:val="00C27583"/>
    <w:rsid w:val="00C2770F"/>
    <w:rsid w:val="00C27963"/>
    <w:rsid w:val="00C27F16"/>
    <w:rsid w:val="00C306C6"/>
    <w:rsid w:val="00C307BB"/>
    <w:rsid w:val="00C30A79"/>
    <w:rsid w:val="00C30DDC"/>
    <w:rsid w:val="00C30E0C"/>
    <w:rsid w:val="00C31159"/>
    <w:rsid w:val="00C3150D"/>
    <w:rsid w:val="00C315A0"/>
    <w:rsid w:val="00C31D9E"/>
    <w:rsid w:val="00C321A7"/>
    <w:rsid w:val="00C32616"/>
    <w:rsid w:val="00C32A76"/>
    <w:rsid w:val="00C32B79"/>
    <w:rsid w:val="00C3320B"/>
    <w:rsid w:val="00C333D2"/>
    <w:rsid w:val="00C33B57"/>
    <w:rsid w:val="00C33D84"/>
    <w:rsid w:val="00C33F51"/>
    <w:rsid w:val="00C3400F"/>
    <w:rsid w:val="00C3408D"/>
    <w:rsid w:val="00C341F8"/>
    <w:rsid w:val="00C342CE"/>
    <w:rsid w:val="00C34C51"/>
    <w:rsid w:val="00C34D5A"/>
    <w:rsid w:val="00C3507B"/>
    <w:rsid w:val="00C35174"/>
    <w:rsid w:val="00C35422"/>
    <w:rsid w:val="00C35B5B"/>
    <w:rsid w:val="00C35D06"/>
    <w:rsid w:val="00C35FD1"/>
    <w:rsid w:val="00C369F8"/>
    <w:rsid w:val="00C36C11"/>
    <w:rsid w:val="00C36F19"/>
    <w:rsid w:val="00C37389"/>
    <w:rsid w:val="00C373B6"/>
    <w:rsid w:val="00C37D62"/>
    <w:rsid w:val="00C37EAE"/>
    <w:rsid w:val="00C400C8"/>
    <w:rsid w:val="00C40562"/>
    <w:rsid w:val="00C407FE"/>
    <w:rsid w:val="00C40856"/>
    <w:rsid w:val="00C40A65"/>
    <w:rsid w:val="00C40BD2"/>
    <w:rsid w:val="00C40F2D"/>
    <w:rsid w:val="00C412F5"/>
    <w:rsid w:val="00C41442"/>
    <w:rsid w:val="00C415BA"/>
    <w:rsid w:val="00C41B69"/>
    <w:rsid w:val="00C41D0E"/>
    <w:rsid w:val="00C424ED"/>
    <w:rsid w:val="00C42ACB"/>
    <w:rsid w:val="00C42AED"/>
    <w:rsid w:val="00C42BDC"/>
    <w:rsid w:val="00C42E33"/>
    <w:rsid w:val="00C42F27"/>
    <w:rsid w:val="00C437CA"/>
    <w:rsid w:val="00C43A2E"/>
    <w:rsid w:val="00C440EA"/>
    <w:rsid w:val="00C44434"/>
    <w:rsid w:val="00C44610"/>
    <w:rsid w:val="00C446D4"/>
    <w:rsid w:val="00C44F0F"/>
    <w:rsid w:val="00C45739"/>
    <w:rsid w:val="00C45E0D"/>
    <w:rsid w:val="00C46338"/>
    <w:rsid w:val="00C4637B"/>
    <w:rsid w:val="00C463B2"/>
    <w:rsid w:val="00C46611"/>
    <w:rsid w:val="00C46785"/>
    <w:rsid w:val="00C468F5"/>
    <w:rsid w:val="00C46A04"/>
    <w:rsid w:val="00C470E3"/>
    <w:rsid w:val="00C4715A"/>
    <w:rsid w:val="00C47430"/>
    <w:rsid w:val="00C4762D"/>
    <w:rsid w:val="00C47852"/>
    <w:rsid w:val="00C479E6"/>
    <w:rsid w:val="00C47B77"/>
    <w:rsid w:val="00C47C62"/>
    <w:rsid w:val="00C47EE2"/>
    <w:rsid w:val="00C47F02"/>
    <w:rsid w:val="00C50117"/>
    <w:rsid w:val="00C50305"/>
    <w:rsid w:val="00C50BBC"/>
    <w:rsid w:val="00C5115D"/>
    <w:rsid w:val="00C517BD"/>
    <w:rsid w:val="00C51C84"/>
    <w:rsid w:val="00C51E0A"/>
    <w:rsid w:val="00C521B5"/>
    <w:rsid w:val="00C5260B"/>
    <w:rsid w:val="00C527A7"/>
    <w:rsid w:val="00C529F1"/>
    <w:rsid w:val="00C538DB"/>
    <w:rsid w:val="00C53933"/>
    <w:rsid w:val="00C53CEA"/>
    <w:rsid w:val="00C53E68"/>
    <w:rsid w:val="00C53FE2"/>
    <w:rsid w:val="00C54A13"/>
    <w:rsid w:val="00C54BBB"/>
    <w:rsid w:val="00C54D2D"/>
    <w:rsid w:val="00C55023"/>
    <w:rsid w:val="00C5504A"/>
    <w:rsid w:val="00C555E1"/>
    <w:rsid w:val="00C55FBD"/>
    <w:rsid w:val="00C56714"/>
    <w:rsid w:val="00C56A76"/>
    <w:rsid w:val="00C57148"/>
    <w:rsid w:val="00C574A3"/>
    <w:rsid w:val="00C57644"/>
    <w:rsid w:val="00C57B2F"/>
    <w:rsid w:val="00C57FCE"/>
    <w:rsid w:val="00C60007"/>
    <w:rsid w:val="00C606AF"/>
    <w:rsid w:val="00C608EE"/>
    <w:rsid w:val="00C60C08"/>
    <w:rsid w:val="00C60C26"/>
    <w:rsid w:val="00C61116"/>
    <w:rsid w:val="00C6121B"/>
    <w:rsid w:val="00C612FF"/>
    <w:rsid w:val="00C61FAB"/>
    <w:rsid w:val="00C62698"/>
    <w:rsid w:val="00C62A62"/>
    <w:rsid w:val="00C62C81"/>
    <w:rsid w:val="00C62D03"/>
    <w:rsid w:val="00C62D42"/>
    <w:rsid w:val="00C6302C"/>
    <w:rsid w:val="00C63062"/>
    <w:rsid w:val="00C632E4"/>
    <w:rsid w:val="00C63427"/>
    <w:rsid w:val="00C635B8"/>
    <w:rsid w:val="00C635BA"/>
    <w:rsid w:val="00C63667"/>
    <w:rsid w:val="00C63732"/>
    <w:rsid w:val="00C63DD5"/>
    <w:rsid w:val="00C63F14"/>
    <w:rsid w:val="00C646BB"/>
    <w:rsid w:val="00C64F5A"/>
    <w:rsid w:val="00C64FF3"/>
    <w:rsid w:val="00C653B1"/>
    <w:rsid w:val="00C654A4"/>
    <w:rsid w:val="00C6554C"/>
    <w:rsid w:val="00C658D5"/>
    <w:rsid w:val="00C6598F"/>
    <w:rsid w:val="00C65A05"/>
    <w:rsid w:val="00C65D12"/>
    <w:rsid w:val="00C65D5A"/>
    <w:rsid w:val="00C66762"/>
    <w:rsid w:val="00C668DB"/>
    <w:rsid w:val="00C6721D"/>
    <w:rsid w:val="00C6795D"/>
    <w:rsid w:val="00C67C4B"/>
    <w:rsid w:val="00C67D95"/>
    <w:rsid w:val="00C67F4A"/>
    <w:rsid w:val="00C70046"/>
    <w:rsid w:val="00C70765"/>
    <w:rsid w:val="00C708F9"/>
    <w:rsid w:val="00C7094A"/>
    <w:rsid w:val="00C710DE"/>
    <w:rsid w:val="00C7111A"/>
    <w:rsid w:val="00C71310"/>
    <w:rsid w:val="00C7143E"/>
    <w:rsid w:val="00C7193D"/>
    <w:rsid w:val="00C71A05"/>
    <w:rsid w:val="00C71B08"/>
    <w:rsid w:val="00C7203C"/>
    <w:rsid w:val="00C72070"/>
    <w:rsid w:val="00C724C8"/>
    <w:rsid w:val="00C724E3"/>
    <w:rsid w:val="00C72E18"/>
    <w:rsid w:val="00C73005"/>
    <w:rsid w:val="00C7309D"/>
    <w:rsid w:val="00C732C2"/>
    <w:rsid w:val="00C73471"/>
    <w:rsid w:val="00C7371C"/>
    <w:rsid w:val="00C73826"/>
    <w:rsid w:val="00C73F17"/>
    <w:rsid w:val="00C741B0"/>
    <w:rsid w:val="00C746D7"/>
    <w:rsid w:val="00C74724"/>
    <w:rsid w:val="00C74831"/>
    <w:rsid w:val="00C74936"/>
    <w:rsid w:val="00C74A94"/>
    <w:rsid w:val="00C74ED3"/>
    <w:rsid w:val="00C74FAC"/>
    <w:rsid w:val="00C75056"/>
    <w:rsid w:val="00C751FC"/>
    <w:rsid w:val="00C75374"/>
    <w:rsid w:val="00C75438"/>
    <w:rsid w:val="00C757DE"/>
    <w:rsid w:val="00C7581D"/>
    <w:rsid w:val="00C75F92"/>
    <w:rsid w:val="00C76234"/>
    <w:rsid w:val="00C76607"/>
    <w:rsid w:val="00C76E2C"/>
    <w:rsid w:val="00C7760B"/>
    <w:rsid w:val="00C7762B"/>
    <w:rsid w:val="00C77630"/>
    <w:rsid w:val="00C7778D"/>
    <w:rsid w:val="00C777AE"/>
    <w:rsid w:val="00C777D0"/>
    <w:rsid w:val="00C777E0"/>
    <w:rsid w:val="00C7782F"/>
    <w:rsid w:val="00C778CD"/>
    <w:rsid w:val="00C77C5D"/>
    <w:rsid w:val="00C77C87"/>
    <w:rsid w:val="00C805E8"/>
    <w:rsid w:val="00C80881"/>
    <w:rsid w:val="00C809E2"/>
    <w:rsid w:val="00C811D2"/>
    <w:rsid w:val="00C81311"/>
    <w:rsid w:val="00C81A46"/>
    <w:rsid w:val="00C81B24"/>
    <w:rsid w:val="00C820FA"/>
    <w:rsid w:val="00C82968"/>
    <w:rsid w:val="00C82973"/>
    <w:rsid w:val="00C8350D"/>
    <w:rsid w:val="00C83510"/>
    <w:rsid w:val="00C838A4"/>
    <w:rsid w:val="00C83B17"/>
    <w:rsid w:val="00C83BF5"/>
    <w:rsid w:val="00C83D3E"/>
    <w:rsid w:val="00C852E5"/>
    <w:rsid w:val="00C8568A"/>
    <w:rsid w:val="00C85815"/>
    <w:rsid w:val="00C85B6A"/>
    <w:rsid w:val="00C85C1A"/>
    <w:rsid w:val="00C8616B"/>
    <w:rsid w:val="00C8633B"/>
    <w:rsid w:val="00C86F1A"/>
    <w:rsid w:val="00C86F9C"/>
    <w:rsid w:val="00C87134"/>
    <w:rsid w:val="00C8714F"/>
    <w:rsid w:val="00C87D78"/>
    <w:rsid w:val="00C87F1B"/>
    <w:rsid w:val="00C90277"/>
    <w:rsid w:val="00C90964"/>
    <w:rsid w:val="00C91100"/>
    <w:rsid w:val="00C91285"/>
    <w:rsid w:val="00C915CF"/>
    <w:rsid w:val="00C91759"/>
    <w:rsid w:val="00C9184F"/>
    <w:rsid w:val="00C924D6"/>
    <w:rsid w:val="00C92751"/>
    <w:rsid w:val="00C92878"/>
    <w:rsid w:val="00C92ED8"/>
    <w:rsid w:val="00C93186"/>
    <w:rsid w:val="00C93300"/>
    <w:rsid w:val="00C9347D"/>
    <w:rsid w:val="00C93FB3"/>
    <w:rsid w:val="00C94B49"/>
    <w:rsid w:val="00C94D9C"/>
    <w:rsid w:val="00C95161"/>
    <w:rsid w:val="00C95393"/>
    <w:rsid w:val="00C95983"/>
    <w:rsid w:val="00C95AF9"/>
    <w:rsid w:val="00C9629F"/>
    <w:rsid w:val="00C9636E"/>
    <w:rsid w:val="00C96531"/>
    <w:rsid w:val="00C96675"/>
    <w:rsid w:val="00C967A9"/>
    <w:rsid w:val="00C967EB"/>
    <w:rsid w:val="00C96ECC"/>
    <w:rsid w:val="00C9718A"/>
    <w:rsid w:val="00C97467"/>
    <w:rsid w:val="00C97572"/>
    <w:rsid w:val="00C977D4"/>
    <w:rsid w:val="00C97911"/>
    <w:rsid w:val="00C97B2A"/>
    <w:rsid w:val="00C97C39"/>
    <w:rsid w:val="00C97EDC"/>
    <w:rsid w:val="00C97F69"/>
    <w:rsid w:val="00CA00C8"/>
    <w:rsid w:val="00CA016A"/>
    <w:rsid w:val="00CA04C8"/>
    <w:rsid w:val="00CA0615"/>
    <w:rsid w:val="00CA0775"/>
    <w:rsid w:val="00CA09A9"/>
    <w:rsid w:val="00CA09C3"/>
    <w:rsid w:val="00CA0A5C"/>
    <w:rsid w:val="00CA0BC7"/>
    <w:rsid w:val="00CA0E32"/>
    <w:rsid w:val="00CA10E8"/>
    <w:rsid w:val="00CA1277"/>
    <w:rsid w:val="00CA16ED"/>
    <w:rsid w:val="00CA1760"/>
    <w:rsid w:val="00CA1AE6"/>
    <w:rsid w:val="00CA275E"/>
    <w:rsid w:val="00CA2A64"/>
    <w:rsid w:val="00CA2B5E"/>
    <w:rsid w:val="00CA2DA3"/>
    <w:rsid w:val="00CA358C"/>
    <w:rsid w:val="00CA40A9"/>
    <w:rsid w:val="00CA4529"/>
    <w:rsid w:val="00CA48DF"/>
    <w:rsid w:val="00CA4B4E"/>
    <w:rsid w:val="00CA4D01"/>
    <w:rsid w:val="00CA4DB2"/>
    <w:rsid w:val="00CA4E09"/>
    <w:rsid w:val="00CA4F16"/>
    <w:rsid w:val="00CA4F65"/>
    <w:rsid w:val="00CA4F75"/>
    <w:rsid w:val="00CA5120"/>
    <w:rsid w:val="00CA57D3"/>
    <w:rsid w:val="00CA5D33"/>
    <w:rsid w:val="00CA6426"/>
    <w:rsid w:val="00CA644C"/>
    <w:rsid w:val="00CA645F"/>
    <w:rsid w:val="00CA6CB1"/>
    <w:rsid w:val="00CA7798"/>
    <w:rsid w:val="00CA78FB"/>
    <w:rsid w:val="00CB0611"/>
    <w:rsid w:val="00CB0899"/>
    <w:rsid w:val="00CB0BE3"/>
    <w:rsid w:val="00CB0E3E"/>
    <w:rsid w:val="00CB1469"/>
    <w:rsid w:val="00CB268E"/>
    <w:rsid w:val="00CB2922"/>
    <w:rsid w:val="00CB2AA7"/>
    <w:rsid w:val="00CB32E7"/>
    <w:rsid w:val="00CB33E0"/>
    <w:rsid w:val="00CB36A2"/>
    <w:rsid w:val="00CB38BC"/>
    <w:rsid w:val="00CB3BB8"/>
    <w:rsid w:val="00CB41B0"/>
    <w:rsid w:val="00CB4561"/>
    <w:rsid w:val="00CB4764"/>
    <w:rsid w:val="00CB4A77"/>
    <w:rsid w:val="00CB4CB3"/>
    <w:rsid w:val="00CB4F9E"/>
    <w:rsid w:val="00CB5223"/>
    <w:rsid w:val="00CB546F"/>
    <w:rsid w:val="00CB59AE"/>
    <w:rsid w:val="00CB5CE1"/>
    <w:rsid w:val="00CB5E13"/>
    <w:rsid w:val="00CB6113"/>
    <w:rsid w:val="00CB6295"/>
    <w:rsid w:val="00CB70D4"/>
    <w:rsid w:val="00CB76DE"/>
    <w:rsid w:val="00CB7750"/>
    <w:rsid w:val="00CB7AEA"/>
    <w:rsid w:val="00CB7C26"/>
    <w:rsid w:val="00CC007C"/>
    <w:rsid w:val="00CC0CD9"/>
    <w:rsid w:val="00CC12ED"/>
    <w:rsid w:val="00CC1423"/>
    <w:rsid w:val="00CC1A13"/>
    <w:rsid w:val="00CC1A4A"/>
    <w:rsid w:val="00CC1BA9"/>
    <w:rsid w:val="00CC1CAC"/>
    <w:rsid w:val="00CC1E59"/>
    <w:rsid w:val="00CC212A"/>
    <w:rsid w:val="00CC294C"/>
    <w:rsid w:val="00CC2981"/>
    <w:rsid w:val="00CC2CB6"/>
    <w:rsid w:val="00CC2CE5"/>
    <w:rsid w:val="00CC2FCD"/>
    <w:rsid w:val="00CC3429"/>
    <w:rsid w:val="00CC3B3F"/>
    <w:rsid w:val="00CC3C42"/>
    <w:rsid w:val="00CC3D67"/>
    <w:rsid w:val="00CC4838"/>
    <w:rsid w:val="00CC4919"/>
    <w:rsid w:val="00CC4B28"/>
    <w:rsid w:val="00CC51ED"/>
    <w:rsid w:val="00CC5D3D"/>
    <w:rsid w:val="00CC5FFB"/>
    <w:rsid w:val="00CC60DD"/>
    <w:rsid w:val="00CC6105"/>
    <w:rsid w:val="00CC63B6"/>
    <w:rsid w:val="00CC6530"/>
    <w:rsid w:val="00CC698C"/>
    <w:rsid w:val="00CC6C7A"/>
    <w:rsid w:val="00CC7533"/>
    <w:rsid w:val="00CC775D"/>
    <w:rsid w:val="00CC7AFE"/>
    <w:rsid w:val="00CC7EE9"/>
    <w:rsid w:val="00CC7F71"/>
    <w:rsid w:val="00CD04DC"/>
    <w:rsid w:val="00CD0A0D"/>
    <w:rsid w:val="00CD0B76"/>
    <w:rsid w:val="00CD0C28"/>
    <w:rsid w:val="00CD11A4"/>
    <w:rsid w:val="00CD11DE"/>
    <w:rsid w:val="00CD13DC"/>
    <w:rsid w:val="00CD219D"/>
    <w:rsid w:val="00CD21B1"/>
    <w:rsid w:val="00CD21DB"/>
    <w:rsid w:val="00CD22CD"/>
    <w:rsid w:val="00CD245B"/>
    <w:rsid w:val="00CD2BDC"/>
    <w:rsid w:val="00CD2C15"/>
    <w:rsid w:val="00CD2F5A"/>
    <w:rsid w:val="00CD32CF"/>
    <w:rsid w:val="00CD34D0"/>
    <w:rsid w:val="00CD3E7F"/>
    <w:rsid w:val="00CD405E"/>
    <w:rsid w:val="00CD44D4"/>
    <w:rsid w:val="00CD4B16"/>
    <w:rsid w:val="00CD5663"/>
    <w:rsid w:val="00CD5717"/>
    <w:rsid w:val="00CD6097"/>
    <w:rsid w:val="00CD62B6"/>
    <w:rsid w:val="00CD62F7"/>
    <w:rsid w:val="00CD6405"/>
    <w:rsid w:val="00CD6F36"/>
    <w:rsid w:val="00CD6FDF"/>
    <w:rsid w:val="00CD7D41"/>
    <w:rsid w:val="00CD7D4B"/>
    <w:rsid w:val="00CE010C"/>
    <w:rsid w:val="00CE04F5"/>
    <w:rsid w:val="00CE078A"/>
    <w:rsid w:val="00CE090D"/>
    <w:rsid w:val="00CE0E48"/>
    <w:rsid w:val="00CE0F12"/>
    <w:rsid w:val="00CE10DD"/>
    <w:rsid w:val="00CE13C3"/>
    <w:rsid w:val="00CE1437"/>
    <w:rsid w:val="00CE195C"/>
    <w:rsid w:val="00CE1A65"/>
    <w:rsid w:val="00CE1EBB"/>
    <w:rsid w:val="00CE25CD"/>
    <w:rsid w:val="00CE287B"/>
    <w:rsid w:val="00CE2BD5"/>
    <w:rsid w:val="00CE2E9B"/>
    <w:rsid w:val="00CE33B8"/>
    <w:rsid w:val="00CE33F8"/>
    <w:rsid w:val="00CE3A9A"/>
    <w:rsid w:val="00CE3D0C"/>
    <w:rsid w:val="00CE479A"/>
    <w:rsid w:val="00CE47DB"/>
    <w:rsid w:val="00CE4822"/>
    <w:rsid w:val="00CE4E34"/>
    <w:rsid w:val="00CE544F"/>
    <w:rsid w:val="00CE5AA4"/>
    <w:rsid w:val="00CE5B97"/>
    <w:rsid w:val="00CE62D6"/>
    <w:rsid w:val="00CE65AD"/>
    <w:rsid w:val="00CE65D7"/>
    <w:rsid w:val="00CE68D7"/>
    <w:rsid w:val="00CE6A9E"/>
    <w:rsid w:val="00CE6FD2"/>
    <w:rsid w:val="00CE710C"/>
    <w:rsid w:val="00CE73F5"/>
    <w:rsid w:val="00CE7866"/>
    <w:rsid w:val="00CE7892"/>
    <w:rsid w:val="00CE7CD3"/>
    <w:rsid w:val="00CF00C4"/>
    <w:rsid w:val="00CF025A"/>
    <w:rsid w:val="00CF0301"/>
    <w:rsid w:val="00CF0673"/>
    <w:rsid w:val="00CF0797"/>
    <w:rsid w:val="00CF0ADC"/>
    <w:rsid w:val="00CF11D7"/>
    <w:rsid w:val="00CF14D1"/>
    <w:rsid w:val="00CF1956"/>
    <w:rsid w:val="00CF1A4B"/>
    <w:rsid w:val="00CF1F5B"/>
    <w:rsid w:val="00CF246B"/>
    <w:rsid w:val="00CF29BD"/>
    <w:rsid w:val="00CF2D44"/>
    <w:rsid w:val="00CF2FCC"/>
    <w:rsid w:val="00CF3215"/>
    <w:rsid w:val="00CF375E"/>
    <w:rsid w:val="00CF394D"/>
    <w:rsid w:val="00CF39E3"/>
    <w:rsid w:val="00CF3D82"/>
    <w:rsid w:val="00CF3F8A"/>
    <w:rsid w:val="00CF4183"/>
    <w:rsid w:val="00CF4A2C"/>
    <w:rsid w:val="00CF4FAB"/>
    <w:rsid w:val="00CF54E2"/>
    <w:rsid w:val="00CF57E6"/>
    <w:rsid w:val="00CF5827"/>
    <w:rsid w:val="00CF5E23"/>
    <w:rsid w:val="00CF627A"/>
    <w:rsid w:val="00CF6718"/>
    <w:rsid w:val="00CF686F"/>
    <w:rsid w:val="00CF6958"/>
    <w:rsid w:val="00CF6A9B"/>
    <w:rsid w:val="00CF6D66"/>
    <w:rsid w:val="00CF6EF2"/>
    <w:rsid w:val="00CF70BA"/>
    <w:rsid w:val="00CF76FC"/>
    <w:rsid w:val="00CF77E5"/>
    <w:rsid w:val="00CF7D4A"/>
    <w:rsid w:val="00CF7D4E"/>
    <w:rsid w:val="00D00869"/>
    <w:rsid w:val="00D00A13"/>
    <w:rsid w:val="00D00B52"/>
    <w:rsid w:val="00D00E0E"/>
    <w:rsid w:val="00D00F7D"/>
    <w:rsid w:val="00D00FD5"/>
    <w:rsid w:val="00D01233"/>
    <w:rsid w:val="00D019F7"/>
    <w:rsid w:val="00D01D51"/>
    <w:rsid w:val="00D01FF5"/>
    <w:rsid w:val="00D02151"/>
    <w:rsid w:val="00D02FAF"/>
    <w:rsid w:val="00D033AE"/>
    <w:rsid w:val="00D03C77"/>
    <w:rsid w:val="00D04356"/>
    <w:rsid w:val="00D0453B"/>
    <w:rsid w:val="00D04561"/>
    <w:rsid w:val="00D0464B"/>
    <w:rsid w:val="00D0482C"/>
    <w:rsid w:val="00D04DF6"/>
    <w:rsid w:val="00D051CA"/>
    <w:rsid w:val="00D0560F"/>
    <w:rsid w:val="00D05725"/>
    <w:rsid w:val="00D058C3"/>
    <w:rsid w:val="00D061AE"/>
    <w:rsid w:val="00D061FD"/>
    <w:rsid w:val="00D066C8"/>
    <w:rsid w:val="00D06815"/>
    <w:rsid w:val="00D06AF4"/>
    <w:rsid w:val="00D06E8B"/>
    <w:rsid w:val="00D071FF"/>
    <w:rsid w:val="00D07201"/>
    <w:rsid w:val="00D07292"/>
    <w:rsid w:val="00D0744C"/>
    <w:rsid w:val="00D076C0"/>
    <w:rsid w:val="00D07BA5"/>
    <w:rsid w:val="00D07CC0"/>
    <w:rsid w:val="00D07EA9"/>
    <w:rsid w:val="00D10073"/>
    <w:rsid w:val="00D101FD"/>
    <w:rsid w:val="00D10447"/>
    <w:rsid w:val="00D105D4"/>
    <w:rsid w:val="00D10C5B"/>
    <w:rsid w:val="00D10F4D"/>
    <w:rsid w:val="00D11D84"/>
    <w:rsid w:val="00D11E76"/>
    <w:rsid w:val="00D12145"/>
    <w:rsid w:val="00D127C0"/>
    <w:rsid w:val="00D135D7"/>
    <w:rsid w:val="00D1363F"/>
    <w:rsid w:val="00D140E6"/>
    <w:rsid w:val="00D148ED"/>
    <w:rsid w:val="00D1498C"/>
    <w:rsid w:val="00D1516F"/>
    <w:rsid w:val="00D1522D"/>
    <w:rsid w:val="00D1574A"/>
    <w:rsid w:val="00D158CB"/>
    <w:rsid w:val="00D15D83"/>
    <w:rsid w:val="00D15E12"/>
    <w:rsid w:val="00D169E5"/>
    <w:rsid w:val="00D173DD"/>
    <w:rsid w:val="00D17555"/>
    <w:rsid w:val="00D1795B"/>
    <w:rsid w:val="00D17B4B"/>
    <w:rsid w:val="00D17D16"/>
    <w:rsid w:val="00D2007D"/>
    <w:rsid w:val="00D2076F"/>
    <w:rsid w:val="00D20A65"/>
    <w:rsid w:val="00D21342"/>
    <w:rsid w:val="00D21497"/>
    <w:rsid w:val="00D214B2"/>
    <w:rsid w:val="00D214E2"/>
    <w:rsid w:val="00D2157B"/>
    <w:rsid w:val="00D21D0A"/>
    <w:rsid w:val="00D21E98"/>
    <w:rsid w:val="00D22196"/>
    <w:rsid w:val="00D222A2"/>
    <w:rsid w:val="00D22534"/>
    <w:rsid w:val="00D22B42"/>
    <w:rsid w:val="00D23826"/>
    <w:rsid w:val="00D2391E"/>
    <w:rsid w:val="00D2392C"/>
    <w:rsid w:val="00D23D5A"/>
    <w:rsid w:val="00D23D9A"/>
    <w:rsid w:val="00D23E5A"/>
    <w:rsid w:val="00D24125"/>
    <w:rsid w:val="00D24133"/>
    <w:rsid w:val="00D24145"/>
    <w:rsid w:val="00D244FD"/>
    <w:rsid w:val="00D24B91"/>
    <w:rsid w:val="00D24E27"/>
    <w:rsid w:val="00D24EE9"/>
    <w:rsid w:val="00D24F98"/>
    <w:rsid w:val="00D2510C"/>
    <w:rsid w:val="00D251BC"/>
    <w:rsid w:val="00D25266"/>
    <w:rsid w:val="00D2559A"/>
    <w:rsid w:val="00D2581A"/>
    <w:rsid w:val="00D25A97"/>
    <w:rsid w:val="00D25B7D"/>
    <w:rsid w:val="00D26343"/>
    <w:rsid w:val="00D26497"/>
    <w:rsid w:val="00D264EB"/>
    <w:rsid w:val="00D26738"/>
    <w:rsid w:val="00D26CB9"/>
    <w:rsid w:val="00D27A53"/>
    <w:rsid w:val="00D27D53"/>
    <w:rsid w:val="00D30494"/>
    <w:rsid w:val="00D30767"/>
    <w:rsid w:val="00D31234"/>
    <w:rsid w:val="00D31264"/>
    <w:rsid w:val="00D317A9"/>
    <w:rsid w:val="00D31864"/>
    <w:rsid w:val="00D31979"/>
    <w:rsid w:val="00D31BF4"/>
    <w:rsid w:val="00D31C1A"/>
    <w:rsid w:val="00D31CFF"/>
    <w:rsid w:val="00D31F90"/>
    <w:rsid w:val="00D32439"/>
    <w:rsid w:val="00D32557"/>
    <w:rsid w:val="00D327FE"/>
    <w:rsid w:val="00D3299B"/>
    <w:rsid w:val="00D32A0C"/>
    <w:rsid w:val="00D32A17"/>
    <w:rsid w:val="00D33305"/>
    <w:rsid w:val="00D33AB9"/>
    <w:rsid w:val="00D33B9C"/>
    <w:rsid w:val="00D33E40"/>
    <w:rsid w:val="00D33ECB"/>
    <w:rsid w:val="00D33FDA"/>
    <w:rsid w:val="00D340AE"/>
    <w:rsid w:val="00D341CD"/>
    <w:rsid w:val="00D34644"/>
    <w:rsid w:val="00D34A79"/>
    <w:rsid w:val="00D34B59"/>
    <w:rsid w:val="00D34E2B"/>
    <w:rsid w:val="00D35C2F"/>
    <w:rsid w:val="00D362AA"/>
    <w:rsid w:val="00D362B5"/>
    <w:rsid w:val="00D365E5"/>
    <w:rsid w:val="00D372D7"/>
    <w:rsid w:val="00D373D3"/>
    <w:rsid w:val="00D3789C"/>
    <w:rsid w:val="00D37DF8"/>
    <w:rsid w:val="00D40043"/>
    <w:rsid w:val="00D40D86"/>
    <w:rsid w:val="00D41775"/>
    <w:rsid w:val="00D419EE"/>
    <w:rsid w:val="00D41CC8"/>
    <w:rsid w:val="00D41F2C"/>
    <w:rsid w:val="00D42501"/>
    <w:rsid w:val="00D42DC0"/>
    <w:rsid w:val="00D430E5"/>
    <w:rsid w:val="00D433AF"/>
    <w:rsid w:val="00D43D64"/>
    <w:rsid w:val="00D43E66"/>
    <w:rsid w:val="00D442E0"/>
    <w:rsid w:val="00D44768"/>
    <w:rsid w:val="00D44F2B"/>
    <w:rsid w:val="00D45301"/>
    <w:rsid w:val="00D45342"/>
    <w:rsid w:val="00D455AC"/>
    <w:rsid w:val="00D455B8"/>
    <w:rsid w:val="00D45999"/>
    <w:rsid w:val="00D459A1"/>
    <w:rsid w:val="00D45E07"/>
    <w:rsid w:val="00D45F7F"/>
    <w:rsid w:val="00D462ED"/>
    <w:rsid w:val="00D463F7"/>
    <w:rsid w:val="00D46EB5"/>
    <w:rsid w:val="00D4762E"/>
    <w:rsid w:val="00D47BF4"/>
    <w:rsid w:val="00D47FA2"/>
    <w:rsid w:val="00D501A7"/>
    <w:rsid w:val="00D50515"/>
    <w:rsid w:val="00D50843"/>
    <w:rsid w:val="00D50CBA"/>
    <w:rsid w:val="00D510D1"/>
    <w:rsid w:val="00D51EB9"/>
    <w:rsid w:val="00D52055"/>
    <w:rsid w:val="00D520FB"/>
    <w:rsid w:val="00D52584"/>
    <w:rsid w:val="00D527F2"/>
    <w:rsid w:val="00D5319C"/>
    <w:rsid w:val="00D535B0"/>
    <w:rsid w:val="00D5389A"/>
    <w:rsid w:val="00D538A9"/>
    <w:rsid w:val="00D53A5E"/>
    <w:rsid w:val="00D53EE2"/>
    <w:rsid w:val="00D543D9"/>
    <w:rsid w:val="00D54621"/>
    <w:rsid w:val="00D54808"/>
    <w:rsid w:val="00D54912"/>
    <w:rsid w:val="00D54AA9"/>
    <w:rsid w:val="00D54BA0"/>
    <w:rsid w:val="00D5502B"/>
    <w:rsid w:val="00D55861"/>
    <w:rsid w:val="00D55EA4"/>
    <w:rsid w:val="00D5610E"/>
    <w:rsid w:val="00D561E1"/>
    <w:rsid w:val="00D564F6"/>
    <w:rsid w:val="00D568B2"/>
    <w:rsid w:val="00D56DAB"/>
    <w:rsid w:val="00D578A2"/>
    <w:rsid w:val="00D602B1"/>
    <w:rsid w:val="00D60814"/>
    <w:rsid w:val="00D60CB7"/>
    <w:rsid w:val="00D60D10"/>
    <w:rsid w:val="00D60F2B"/>
    <w:rsid w:val="00D61131"/>
    <w:rsid w:val="00D61134"/>
    <w:rsid w:val="00D6194C"/>
    <w:rsid w:val="00D62252"/>
    <w:rsid w:val="00D62388"/>
    <w:rsid w:val="00D62478"/>
    <w:rsid w:val="00D625A3"/>
    <w:rsid w:val="00D62EB3"/>
    <w:rsid w:val="00D62EF7"/>
    <w:rsid w:val="00D632B4"/>
    <w:rsid w:val="00D63C69"/>
    <w:rsid w:val="00D63D5E"/>
    <w:rsid w:val="00D64314"/>
    <w:rsid w:val="00D644F5"/>
    <w:rsid w:val="00D6456A"/>
    <w:rsid w:val="00D64CA0"/>
    <w:rsid w:val="00D64E3E"/>
    <w:rsid w:val="00D65366"/>
    <w:rsid w:val="00D65789"/>
    <w:rsid w:val="00D65792"/>
    <w:rsid w:val="00D65BAE"/>
    <w:rsid w:val="00D65BB6"/>
    <w:rsid w:val="00D65EA8"/>
    <w:rsid w:val="00D6610B"/>
    <w:rsid w:val="00D66149"/>
    <w:rsid w:val="00D667B0"/>
    <w:rsid w:val="00D668B4"/>
    <w:rsid w:val="00D66ED8"/>
    <w:rsid w:val="00D67002"/>
    <w:rsid w:val="00D67331"/>
    <w:rsid w:val="00D674E2"/>
    <w:rsid w:val="00D67CBE"/>
    <w:rsid w:val="00D67D27"/>
    <w:rsid w:val="00D67E7C"/>
    <w:rsid w:val="00D70192"/>
    <w:rsid w:val="00D70E7A"/>
    <w:rsid w:val="00D713CC"/>
    <w:rsid w:val="00D71EB0"/>
    <w:rsid w:val="00D724B8"/>
    <w:rsid w:val="00D726C3"/>
    <w:rsid w:val="00D72808"/>
    <w:rsid w:val="00D72BAD"/>
    <w:rsid w:val="00D731A4"/>
    <w:rsid w:val="00D73B50"/>
    <w:rsid w:val="00D73D33"/>
    <w:rsid w:val="00D73E8B"/>
    <w:rsid w:val="00D73E8D"/>
    <w:rsid w:val="00D73EBD"/>
    <w:rsid w:val="00D74654"/>
    <w:rsid w:val="00D74836"/>
    <w:rsid w:val="00D74B42"/>
    <w:rsid w:val="00D75ADD"/>
    <w:rsid w:val="00D76237"/>
    <w:rsid w:val="00D76E75"/>
    <w:rsid w:val="00D77053"/>
    <w:rsid w:val="00D77364"/>
    <w:rsid w:val="00D775DB"/>
    <w:rsid w:val="00D77868"/>
    <w:rsid w:val="00D77BA6"/>
    <w:rsid w:val="00D77C75"/>
    <w:rsid w:val="00D77DF0"/>
    <w:rsid w:val="00D80504"/>
    <w:rsid w:val="00D80AD8"/>
    <w:rsid w:val="00D80CD8"/>
    <w:rsid w:val="00D80DBC"/>
    <w:rsid w:val="00D813FC"/>
    <w:rsid w:val="00D814F3"/>
    <w:rsid w:val="00D81748"/>
    <w:rsid w:val="00D81DCA"/>
    <w:rsid w:val="00D81F20"/>
    <w:rsid w:val="00D8207D"/>
    <w:rsid w:val="00D82E4E"/>
    <w:rsid w:val="00D830B8"/>
    <w:rsid w:val="00D833FA"/>
    <w:rsid w:val="00D83DD7"/>
    <w:rsid w:val="00D84887"/>
    <w:rsid w:val="00D848CD"/>
    <w:rsid w:val="00D849E6"/>
    <w:rsid w:val="00D84BD6"/>
    <w:rsid w:val="00D84EFC"/>
    <w:rsid w:val="00D851A9"/>
    <w:rsid w:val="00D85245"/>
    <w:rsid w:val="00D8574D"/>
    <w:rsid w:val="00D85C79"/>
    <w:rsid w:val="00D85C88"/>
    <w:rsid w:val="00D85D1D"/>
    <w:rsid w:val="00D85E83"/>
    <w:rsid w:val="00D861B8"/>
    <w:rsid w:val="00D861D9"/>
    <w:rsid w:val="00D8657C"/>
    <w:rsid w:val="00D86704"/>
    <w:rsid w:val="00D86ADE"/>
    <w:rsid w:val="00D871D3"/>
    <w:rsid w:val="00D87F6E"/>
    <w:rsid w:val="00D9006D"/>
    <w:rsid w:val="00D90355"/>
    <w:rsid w:val="00D904A6"/>
    <w:rsid w:val="00D90A62"/>
    <w:rsid w:val="00D90ADA"/>
    <w:rsid w:val="00D90AF7"/>
    <w:rsid w:val="00D911D3"/>
    <w:rsid w:val="00D9140A"/>
    <w:rsid w:val="00D91422"/>
    <w:rsid w:val="00D9150C"/>
    <w:rsid w:val="00D9183B"/>
    <w:rsid w:val="00D91844"/>
    <w:rsid w:val="00D91BBF"/>
    <w:rsid w:val="00D92832"/>
    <w:rsid w:val="00D9317B"/>
    <w:rsid w:val="00D935F1"/>
    <w:rsid w:val="00D93905"/>
    <w:rsid w:val="00D93BCC"/>
    <w:rsid w:val="00D942B5"/>
    <w:rsid w:val="00D9465E"/>
    <w:rsid w:val="00D94CF2"/>
    <w:rsid w:val="00D95780"/>
    <w:rsid w:val="00D95ACC"/>
    <w:rsid w:val="00D95FFC"/>
    <w:rsid w:val="00D96083"/>
    <w:rsid w:val="00D960C1"/>
    <w:rsid w:val="00D96331"/>
    <w:rsid w:val="00D965DC"/>
    <w:rsid w:val="00D96658"/>
    <w:rsid w:val="00D9670E"/>
    <w:rsid w:val="00D96993"/>
    <w:rsid w:val="00D96EB1"/>
    <w:rsid w:val="00D96EFC"/>
    <w:rsid w:val="00DA03F0"/>
    <w:rsid w:val="00DA095E"/>
    <w:rsid w:val="00DA0AC0"/>
    <w:rsid w:val="00DA161C"/>
    <w:rsid w:val="00DA1A89"/>
    <w:rsid w:val="00DA1C6C"/>
    <w:rsid w:val="00DA1CBD"/>
    <w:rsid w:val="00DA1DC0"/>
    <w:rsid w:val="00DA228D"/>
    <w:rsid w:val="00DA22C9"/>
    <w:rsid w:val="00DA2395"/>
    <w:rsid w:val="00DA24C9"/>
    <w:rsid w:val="00DA2545"/>
    <w:rsid w:val="00DA2DF4"/>
    <w:rsid w:val="00DA2EC9"/>
    <w:rsid w:val="00DA2EF4"/>
    <w:rsid w:val="00DA33F6"/>
    <w:rsid w:val="00DA37C4"/>
    <w:rsid w:val="00DA39FF"/>
    <w:rsid w:val="00DA4389"/>
    <w:rsid w:val="00DA46A3"/>
    <w:rsid w:val="00DA47A2"/>
    <w:rsid w:val="00DA4B93"/>
    <w:rsid w:val="00DA5AEB"/>
    <w:rsid w:val="00DA5DD9"/>
    <w:rsid w:val="00DA5F78"/>
    <w:rsid w:val="00DA6292"/>
    <w:rsid w:val="00DA66BA"/>
    <w:rsid w:val="00DA7B63"/>
    <w:rsid w:val="00DA7BE8"/>
    <w:rsid w:val="00DA7F91"/>
    <w:rsid w:val="00DB05AF"/>
    <w:rsid w:val="00DB060B"/>
    <w:rsid w:val="00DB09F6"/>
    <w:rsid w:val="00DB0A42"/>
    <w:rsid w:val="00DB0A87"/>
    <w:rsid w:val="00DB0B20"/>
    <w:rsid w:val="00DB13AF"/>
    <w:rsid w:val="00DB199D"/>
    <w:rsid w:val="00DB1A88"/>
    <w:rsid w:val="00DB1E41"/>
    <w:rsid w:val="00DB203D"/>
    <w:rsid w:val="00DB2210"/>
    <w:rsid w:val="00DB2271"/>
    <w:rsid w:val="00DB2821"/>
    <w:rsid w:val="00DB3243"/>
    <w:rsid w:val="00DB33DC"/>
    <w:rsid w:val="00DB3679"/>
    <w:rsid w:val="00DB426E"/>
    <w:rsid w:val="00DB4400"/>
    <w:rsid w:val="00DB45BD"/>
    <w:rsid w:val="00DB4826"/>
    <w:rsid w:val="00DB4E37"/>
    <w:rsid w:val="00DB5FE5"/>
    <w:rsid w:val="00DB64D8"/>
    <w:rsid w:val="00DB74D2"/>
    <w:rsid w:val="00DB75A1"/>
    <w:rsid w:val="00DB76A2"/>
    <w:rsid w:val="00DB779A"/>
    <w:rsid w:val="00DB7B99"/>
    <w:rsid w:val="00DB7D48"/>
    <w:rsid w:val="00DC022A"/>
    <w:rsid w:val="00DC02B8"/>
    <w:rsid w:val="00DC07A0"/>
    <w:rsid w:val="00DC07AB"/>
    <w:rsid w:val="00DC0837"/>
    <w:rsid w:val="00DC0FC7"/>
    <w:rsid w:val="00DC1A8C"/>
    <w:rsid w:val="00DC1D56"/>
    <w:rsid w:val="00DC1D63"/>
    <w:rsid w:val="00DC242A"/>
    <w:rsid w:val="00DC264D"/>
    <w:rsid w:val="00DC2714"/>
    <w:rsid w:val="00DC2A0F"/>
    <w:rsid w:val="00DC2E4C"/>
    <w:rsid w:val="00DC2F5C"/>
    <w:rsid w:val="00DC2FC4"/>
    <w:rsid w:val="00DC2FD5"/>
    <w:rsid w:val="00DC30F3"/>
    <w:rsid w:val="00DC3385"/>
    <w:rsid w:val="00DC3488"/>
    <w:rsid w:val="00DC3690"/>
    <w:rsid w:val="00DC3B62"/>
    <w:rsid w:val="00DC3BBC"/>
    <w:rsid w:val="00DC3C84"/>
    <w:rsid w:val="00DC46A4"/>
    <w:rsid w:val="00DC4B0D"/>
    <w:rsid w:val="00DC4B3A"/>
    <w:rsid w:val="00DC50D5"/>
    <w:rsid w:val="00DC537C"/>
    <w:rsid w:val="00DC59EA"/>
    <w:rsid w:val="00DC5D83"/>
    <w:rsid w:val="00DC60C0"/>
    <w:rsid w:val="00DC68CE"/>
    <w:rsid w:val="00DC6AA9"/>
    <w:rsid w:val="00DC6FEB"/>
    <w:rsid w:val="00DC7067"/>
    <w:rsid w:val="00DC70EA"/>
    <w:rsid w:val="00DC7DDE"/>
    <w:rsid w:val="00DC7E66"/>
    <w:rsid w:val="00DD0008"/>
    <w:rsid w:val="00DD00F0"/>
    <w:rsid w:val="00DD09F2"/>
    <w:rsid w:val="00DD0A3B"/>
    <w:rsid w:val="00DD0AFD"/>
    <w:rsid w:val="00DD0B4B"/>
    <w:rsid w:val="00DD0CBA"/>
    <w:rsid w:val="00DD1059"/>
    <w:rsid w:val="00DD1454"/>
    <w:rsid w:val="00DD1848"/>
    <w:rsid w:val="00DD1DBA"/>
    <w:rsid w:val="00DD22D4"/>
    <w:rsid w:val="00DD2435"/>
    <w:rsid w:val="00DD261A"/>
    <w:rsid w:val="00DD26C4"/>
    <w:rsid w:val="00DD2BFB"/>
    <w:rsid w:val="00DD2DB6"/>
    <w:rsid w:val="00DD3685"/>
    <w:rsid w:val="00DD37E5"/>
    <w:rsid w:val="00DD3921"/>
    <w:rsid w:val="00DD3953"/>
    <w:rsid w:val="00DD3B10"/>
    <w:rsid w:val="00DD3C1F"/>
    <w:rsid w:val="00DD3E04"/>
    <w:rsid w:val="00DD3E2E"/>
    <w:rsid w:val="00DD488A"/>
    <w:rsid w:val="00DD4A5E"/>
    <w:rsid w:val="00DD4ECD"/>
    <w:rsid w:val="00DD4F29"/>
    <w:rsid w:val="00DD51FD"/>
    <w:rsid w:val="00DD5605"/>
    <w:rsid w:val="00DD65A8"/>
    <w:rsid w:val="00DD66CB"/>
    <w:rsid w:val="00DD6801"/>
    <w:rsid w:val="00DD68E8"/>
    <w:rsid w:val="00DD6CA1"/>
    <w:rsid w:val="00DD7242"/>
    <w:rsid w:val="00DD79E2"/>
    <w:rsid w:val="00DD7C58"/>
    <w:rsid w:val="00DD7E77"/>
    <w:rsid w:val="00DE02A7"/>
    <w:rsid w:val="00DE081A"/>
    <w:rsid w:val="00DE09DF"/>
    <w:rsid w:val="00DE0CFD"/>
    <w:rsid w:val="00DE113F"/>
    <w:rsid w:val="00DE1CC9"/>
    <w:rsid w:val="00DE1EA7"/>
    <w:rsid w:val="00DE2672"/>
    <w:rsid w:val="00DE3342"/>
    <w:rsid w:val="00DE342E"/>
    <w:rsid w:val="00DE430F"/>
    <w:rsid w:val="00DE43EB"/>
    <w:rsid w:val="00DE4B0F"/>
    <w:rsid w:val="00DE4D43"/>
    <w:rsid w:val="00DE4EA5"/>
    <w:rsid w:val="00DE5031"/>
    <w:rsid w:val="00DE544B"/>
    <w:rsid w:val="00DE55FF"/>
    <w:rsid w:val="00DE56CE"/>
    <w:rsid w:val="00DE575A"/>
    <w:rsid w:val="00DE592D"/>
    <w:rsid w:val="00DE5C86"/>
    <w:rsid w:val="00DE5EE3"/>
    <w:rsid w:val="00DE5F92"/>
    <w:rsid w:val="00DE65D8"/>
    <w:rsid w:val="00DE6E8F"/>
    <w:rsid w:val="00DE6EC3"/>
    <w:rsid w:val="00DE6EFD"/>
    <w:rsid w:val="00DE6F82"/>
    <w:rsid w:val="00DE6F87"/>
    <w:rsid w:val="00DE7C34"/>
    <w:rsid w:val="00DF0228"/>
    <w:rsid w:val="00DF023A"/>
    <w:rsid w:val="00DF05C5"/>
    <w:rsid w:val="00DF0A56"/>
    <w:rsid w:val="00DF0C23"/>
    <w:rsid w:val="00DF0D1B"/>
    <w:rsid w:val="00DF0F8A"/>
    <w:rsid w:val="00DF0FBA"/>
    <w:rsid w:val="00DF14EE"/>
    <w:rsid w:val="00DF171A"/>
    <w:rsid w:val="00DF181E"/>
    <w:rsid w:val="00DF18CB"/>
    <w:rsid w:val="00DF20AC"/>
    <w:rsid w:val="00DF2C44"/>
    <w:rsid w:val="00DF2F22"/>
    <w:rsid w:val="00DF323A"/>
    <w:rsid w:val="00DF32F4"/>
    <w:rsid w:val="00DF389F"/>
    <w:rsid w:val="00DF39CD"/>
    <w:rsid w:val="00DF3A36"/>
    <w:rsid w:val="00DF3C62"/>
    <w:rsid w:val="00DF4228"/>
    <w:rsid w:val="00DF428C"/>
    <w:rsid w:val="00DF48C7"/>
    <w:rsid w:val="00DF4EA1"/>
    <w:rsid w:val="00DF4ED2"/>
    <w:rsid w:val="00DF4F17"/>
    <w:rsid w:val="00DF504B"/>
    <w:rsid w:val="00DF52E9"/>
    <w:rsid w:val="00DF5729"/>
    <w:rsid w:val="00DF5CA0"/>
    <w:rsid w:val="00DF5D01"/>
    <w:rsid w:val="00DF64BA"/>
    <w:rsid w:val="00DF651A"/>
    <w:rsid w:val="00DF67C3"/>
    <w:rsid w:val="00DF6865"/>
    <w:rsid w:val="00DF6A0B"/>
    <w:rsid w:val="00DF6B14"/>
    <w:rsid w:val="00DF6C41"/>
    <w:rsid w:val="00DF6F9C"/>
    <w:rsid w:val="00DF71C0"/>
    <w:rsid w:val="00DF7254"/>
    <w:rsid w:val="00DF7D07"/>
    <w:rsid w:val="00E0030E"/>
    <w:rsid w:val="00E007ED"/>
    <w:rsid w:val="00E009CB"/>
    <w:rsid w:val="00E00A4B"/>
    <w:rsid w:val="00E00D42"/>
    <w:rsid w:val="00E010C7"/>
    <w:rsid w:val="00E012A1"/>
    <w:rsid w:val="00E014A6"/>
    <w:rsid w:val="00E01908"/>
    <w:rsid w:val="00E01BF4"/>
    <w:rsid w:val="00E01C97"/>
    <w:rsid w:val="00E02022"/>
    <w:rsid w:val="00E021C2"/>
    <w:rsid w:val="00E02426"/>
    <w:rsid w:val="00E0244E"/>
    <w:rsid w:val="00E02A96"/>
    <w:rsid w:val="00E02AE3"/>
    <w:rsid w:val="00E031CD"/>
    <w:rsid w:val="00E032FA"/>
    <w:rsid w:val="00E03767"/>
    <w:rsid w:val="00E0384D"/>
    <w:rsid w:val="00E04B3B"/>
    <w:rsid w:val="00E04D2D"/>
    <w:rsid w:val="00E04EDF"/>
    <w:rsid w:val="00E04FDA"/>
    <w:rsid w:val="00E0546F"/>
    <w:rsid w:val="00E05A50"/>
    <w:rsid w:val="00E05CF5"/>
    <w:rsid w:val="00E061D0"/>
    <w:rsid w:val="00E06356"/>
    <w:rsid w:val="00E0644E"/>
    <w:rsid w:val="00E064C6"/>
    <w:rsid w:val="00E06B1D"/>
    <w:rsid w:val="00E06BA0"/>
    <w:rsid w:val="00E06E0D"/>
    <w:rsid w:val="00E071AE"/>
    <w:rsid w:val="00E0734E"/>
    <w:rsid w:val="00E07545"/>
    <w:rsid w:val="00E104BB"/>
    <w:rsid w:val="00E10895"/>
    <w:rsid w:val="00E1098D"/>
    <w:rsid w:val="00E10A88"/>
    <w:rsid w:val="00E10AA0"/>
    <w:rsid w:val="00E10B2F"/>
    <w:rsid w:val="00E10F43"/>
    <w:rsid w:val="00E11098"/>
    <w:rsid w:val="00E112BE"/>
    <w:rsid w:val="00E11428"/>
    <w:rsid w:val="00E11E16"/>
    <w:rsid w:val="00E11E61"/>
    <w:rsid w:val="00E11EF0"/>
    <w:rsid w:val="00E12128"/>
    <w:rsid w:val="00E12800"/>
    <w:rsid w:val="00E1298B"/>
    <w:rsid w:val="00E12D92"/>
    <w:rsid w:val="00E12FAA"/>
    <w:rsid w:val="00E13A6B"/>
    <w:rsid w:val="00E13CDF"/>
    <w:rsid w:val="00E13DBA"/>
    <w:rsid w:val="00E146E9"/>
    <w:rsid w:val="00E153D9"/>
    <w:rsid w:val="00E15963"/>
    <w:rsid w:val="00E15BB7"/>
    <w:rsid w:val="00E16176"/>
    <w:rsid w:val="00E164C7"/>
    <w:rsid w:val="00E16714"/>
    <w:rsid w:val="00E169CD"/>
    <w:rsid w:val="00E16EDC"/>
    <w:rsid w:val="00E1700B"/>
    <w:rsid w:val="00E17827"/>
    <w:rsid w:val="00E17F47"/>
    <w:rsid w:val="00E207D6"/>
    <w:rsid w:val="00E2080A"/>
    <w:rsid w:val="00E20A41"/>
    <w:rsid w:val="00E2103B"/>
    <w:rsid w:val="00E21329"/>
    <w:rsid w:val="00E2147A"/>
    <w:rsid w:val="00E21599"/>
    <w:rsid w:val="00E21631"/>
    <w:rsid w:val="00E21635"/>
    <w:rsid w:val="00E21A51"/>
    <w:rsid w:val="00E21C8D"/>
    <w:rsid w:val="00E2201D"/>
    <w:rsid w:val="00E2239E"/>
    <w:rsid w:val="00E22B02"/>
    <w:rsid w:val="00E233B8"/>
    <w:rsid w:val="00E2361A"/>
    <w:rsid w:val="00E2392B"/>
    <w:rsid w:val="00E23A24"/>
    <w:rsid w:val="00E23B6B"/>
    <w:rsid w:val="00E23C4D"/>
    <w:rsid w:val="00E24BCE"/>
    <w:rsid w:val="00E25DAD"/>
    <w:rsid w:val="00E2605F"/>
    <w:rsid w:val="00E26176"/>
    <w:rsid w:val="00E26615"/>
    <w:rsid w:val="00E266F7"/>
    <w:rsid w:val="00E273E1"/>
    <w:rsid w:val="00E27673"/>
    <w:rsid w:val="00E27723"/>
    <w:rsid w:val="00E30122"/>
    <w:rsid w:val="00E302EC"/>
    <w:rsid w:val="00E303CE"/>
    <w:rsid w:val="00E3056B"/>
    <w:rsid w:val="00E30716"/>
    <w:rsid w:val="00E31640"/>
    <w:rsid w:val="00E3199E"/>
    <w:rsid w:val="00E31A00"/>
    <w:rsid w:val="00E31E62"/>
    <w:rsid w:val="00E31FEE"/>
    <w:rsid w:val="00E3250B"/>
    <w:rsid w:val="00E32706"/>
    <w:rsid w:val="00E32B8E"/>
    <w:rsid w:val="00E33068"/>
    <w:rsid w:val="00E3333C"/>
    <w:rsid w:val="00E333B7"/>
    <w:rsid w:val="00E3350D"/>
    <w:rsid w:val="00E33524"/>
    <w:rsid w:val="00E3364D"/>
    <w:rsid w:val="00E336B1"/>
    <w:rsid w:val="00E3386F"/>
    <w:rsid w:val="00E33EDF"/>
    <w:rsid w:val="00E3432E"/>
    <w:rsid w:val="00E343B7"/>
    <w:rsid w:val="00E344D5"/>
    <w:rsid w:val="00E34B07"/>
    <w:rsid w:val="00E35244"/>
    <w:rsid w:val="00E35530"/>
    <w:rsid w:val="00E3574C"/>
    <w:rsid w:val="00E36008"/>
    <w:rsid w:val="00E36784"/>
    <w:rsid w:val="00E36876"/>
    <w:rsid w:val="00E368E1"/>
    <w:rsid w:val="00E36CEB"/>
    <w:rsid w:val="00E370DD"/>
    <w:rsid w:val="00E37240"/>
    <w:rsid w:val="00E37D83"/>
    <w:rsid w:val="00E37E2C"/>
    <w:rsid w:val="00E37F1B"/>
    <w:rsid w:val="00E40200"/>
    <w:rsid w:val="00E4025C"/>
    <w:rsid w:val="00E402CA"/>
    <w:rsid w:val="00E4033D"/>
    <w:rsid w:val="00E4038F"/>
    <w:rsid w:val="00E40B24"/>
    <w:rsid w:val="00E40B2E"/>
    <w:rsid w:val="00E40E0B"/>
    <w:rsid w:val="00E4108C"/>
    <w:rsid w:val="00E4142A"/>
    <w:rsid w:val="00E41625"/>
    <w:rsid w:val="00E418D8"/>
    <w:rsid w:val="00E41A44"/>
    <w:rsid w:val="00E42057"/>
    <w:rsid w:val="00E4226C"/>
    <w:rsid w:val="00E42518"/>
    <w:rsid w:val="00E42625"/>
    <w:rsid w:val="00E4266D"/>
    <w:rsid w:val="00E42794"/>
    <w:rsid w:val="00E427DA"/>
    <w:rsid w:val="00E4297A"/>
    <w:rsid w:val="00E4299D"/>
    <w:rsid w:val="00E42C5C"/>
    <w:rsid w:val="00E431FB"/>
    <w:rsid w:val="00E4344E"/>
    <w:rsid w:val="00E43E32"/>
    <w:rsid w:val="00E43FE6"/>
    <w:rsid w:val="00E4448D"/>
    <w:rsid w:val="00E444F9"/>
    <w:rsid w:val="00E44875"/>
    <w:rsid w:val="00E448E5"/>
    <w:rsid w:val="00E44AE5"/>
    <w:rsid w:val="00E453E5"/>
    <w:rsid w:val="00E45622"/>
    <w:rsid w:val="00E45826"/>
    <w:rsid w:val="00E45A95"/>
    <w:rsid w:val="00E45BF2"/>
    <w:rsid w:val="00E46249"/>
    <w:rsid w:val="00E4645F"/>
    <w:rsid w:val="00E464BB"/>
    <w:rsid w:val="00E46831"/>
    <w:rsid w:val="00E46AF3"/>
    <w:rsid w:val="00E474F9"/>
    <w:rsid w:val="00E5068C"/>
    <w:rsid w:val="00E50694"/>
    <w:rsid w:val="00E508AB"/>
    <w:rsid w:val="00E50A24"/>
    <w:rsid w:val="00E50FFF"/>
    <w:rsid w:val="00E51040"/>
    <w:rsid w:val="00E51568"/>
    <w:rsid w:val="00E516FA"/>
    <w:rsid w:val="00E5182A"/>
    <w:rsid w:val="00E51AA3"/>
    <w:rsid w:val="00E51B5F"/>
    <w:rsid w:val="00E51C3F"/>
    <w:rsid w:val="00E51D25"/>
    <w:rsid w:val="00E51E45"/>
    <w:rsid w:val="00E520D3"/>
    <w:rsid w:val="00E5247D"/>
    <w:rsid w:val="00E52612"/>
    <w:rsid w:val="00E5263D"/>
    <w:rsid w:val="00E5274D"/>
    <w:rsid w:val="00E529FC"/>
    <w:rsid w:val="00E52B79"/>
    <w:rsid w:val="00E52E91"/>
    <w:rsid w:val="00E52F38"/>
    <w:rsid w:val="00E5355C"/>
    <w:rsid w:val="00E53AC1"/>
    <w:rsid w:val="00E540BA"/>
    <w:rsid w:val="00E541CC"/>
    <w:rsid w:val="00E542E8"/>
    <w:rsid w:val="00E544C8"/>
    <w:rsid w:val="00E548BF"/>
    <w:rsid w:val="00E54A02"/>
    <w:rsid w:val="00E54A60"/>
    <w:rsid w:val="00E55360"/>
    <w:rsid w:val="00E55424"/>
    <w:rsid w:val="00E5564B"/>
    <w:rsid w:val="00E55C77"/>
    <w:rsid w:val="00E55CCD"/>
    <w:rsid w:val="00E55F1B"/>
    <w:rsid w:val="00E573DD"/>
    <w:rsid w:val="00E57A6B"/>
    <w:rsid w:val="00E60174"/>
    <w:rsid w:val="00E6079E"/>
    <w:rsid w:val="00E60837"/>
    <w:rsid w:val="00E60B92"/>
    <w:rsid w:val="00E60BEB"/>
    <w:rsid w:val="00E60E56"/>
    <w:rsid w:val="00E60F0C"/>
    <w:rsid w:val="00E60F17"/>
    <w:rsid w:val="00E60FAD"/>
    <w:rsid w:val="00E610D9"/>
    <w:rsid w:val="00E61543"/>
    <w:rsid w:val="00E616D4"/>
    <w:rsid w:val="00E6191F"/>
    <w:rsid w:val="00E61B9D"/>
    <w:rsid w:val="00E61CF6"/>
    <w:rsid w:val="00E61E14"/>
    <w:rsid w:val="00E629E5"/>
    <w:rsid w:val="00E63D35"/>
    <w:rsid w:val="00E6459D"/>
    <w:rsid w:val="00E6467E"/>
    <w:rsid w:val="00E646AC"/>
    <w:rsid w:val="00E64943"/>
    <w:rsid w:val="00E649B1"/>
    <w:rsid w:val="00E64BC8"/>
    <w:rsid w:val="00E64F9B"/>
    <w:rsid w:val="00E6509A"/>
    <w:rsid w:val="00E650B4"/>
    <w:rsid w:val="00E65522"/>
    <w:rsid w:val="00E6572E"/>
    <w:rsid w:val="00E657BD"/>
    <w:rsid w:val="00E6624F"/>
    <w:rsid w:val="00E66A78"/>
    <w:rsid w:val="00E66D41"/>
    <w:rsid w:val="00E66E94"/>
    <w:rsid w:val="00E66F4B"/>
    <w:rsid w:val="00E6713D"/>
    <w:rsid w:val="00E67297"/>
    <w:rsid w:val="00E67771"/>
    <w:rsid w:val="00E67E34"/>
    <w:rsid w:val="00E7001A"/>
    <w:rsid w:val="00E70187"/>
    <w:rsid w:val="00E70253"/>
    <w:rsid w:val="00E70273"/>
    <w:rsid w:val="00E70AE1"/>
    <w:rsid w:val="00E70B7A"/>
    <w:rsid w:val="00E70C44"/>
    <w:rsid w:val="00E7146E"/>
    <w:rsid w:val="00E7174C"/>
    <w:rsid w:val="00E71778"/>
    <w:rsid w:val="00E7177C"/>
    <w:rsid w:val="00E71C52"/>
    <w:rsid w:val="00E71CD8"/>
    <w:rsid w:val="00E71D65"/>
    <w:rsid w:val="00E71E41"/>
    <w:rsid w:val="00E71F8F"/>
    <w:rsid w:val="00E7225A"/>
    <w:rsid w:val="00E72EB2"/>
    <w:rsid w:val="00E7311D"/>
    <w:rsid w:val="00E73290"/>
    <w:rsid w:val="00E73551"/>
    <w:rsid w:val="00E738F9"/>
    <w:rsid w:val="00E739CD"/>
    <w:rsid w:val="00E74487"/>
    <w:rsid w:val="00E74640"/>
    <w:rsid w:val="00E74750"/>
    <w:rsid w:val="00E74796"/>
    <w:rsid w:val="00E749ED"/>
    <w:rsid w:val="00E749EE"/>
    <w:rsid w:val="00E74D35"/>
    <w:rsid w:val="00E74F42"/>
    <w:rsid w:val="00E7504D"/>
    <w:rsid w:val="00E75FE0"/>
    <w:rsid w:val="00E7619F"/>
    <w:rsid w:val="00E7659F"/>
    <w:rsid w:val="00E76977"/>
    <w:rsid w:val="00E76A70"/>
    <w:rsid w:val="00E76E47"/>
    <w:rsid w:val="00E76FDC"/>
    <w:rsid w:val="00E77549"/>
    <w:rsid w:val="00E778AE"/>
    <w:rsid w:val="00E77919"/>
    <w:rsid w:val="00E77A1C"/>
    <w:rsid w:val="00E77EF4"/>
    <w:rsid w:val="00E8031E"/>
    <w:rsid w:val="00E80E28"/>
    <w:rsid w:val="00E80E62"/>
    <w:rsid w:val="00E81016"/>
    <w:rsid w:val="00E8121A"/>
    <w:rsid w:val="00E814E0"/>
    <w:rsid w:val="00E81534"/>
    <w:rsid w:val="00E81AC4"/>
    <w:rsid w:val="00E81FC6"/>
    <w:rsid w:val="00E82273"/>
    <w:rsid w:val="00E82DD0"/>
    <w:rsid w:val="00E82ED4"/>
    <w:rsid w:val="00E83035"/>
    <w:rsid w:val="00E836D9"/>
    <w:rsid w:val="00E83C3F"/>
    <w:rsid w:val="00E84016"/>
    <w:rsid w:val="00E840FC"/>
    <w:rsid w:val="00E84191"/>
    <w:rsid w:val="00E84599"/>
    <w:rsid w:val="00E845CE"/>
    <w:rsid w:val="00E84D4D"/>
    <w:rsid w:val="00E84F0C"/>
    <w:rsid w:val="00E85095"/>
    <w:rsid w:val="00E85174"/>
    <w:rsid w:val="00E85616"/>
    <w:rsid w:val="00E8567B"/>
    <w:rsid w:val="00E85F1E"/>
    <w:rsid w:val="00E861FB"/>
    <w:rsid w:val="00E86265"/>
    <w:rsid w:val="00E862D5"/>
    <w:rsid w:val="00E867B6"/>
    <w:rsid w:val="00E86DDA"/>
    <w:rsid w:val="00E86EB4"/>
    <w:rsid w:val="00E86F2A"/>
    <w:rsid w:val="00E86F70"/>
    <w:rsid w:val="00E8718B"/>
    <w:rsid w:val="00E871C9"/>
    <w:rsid w:val="00E87499"/>
    <w:rsid w:val="00E87908"/>
    <w:rsid w:val="00E879EF"/>
    <w:rsid w:val="00E87D7E"/>
    <w:rsid w:val="00E87E88"/>
    <w:rsid w:val="00E9016A"/>
    <w:rsid w:val="00E906C1"/>
    <w:rsid w:val="00E910ED"/>
    <w:rsid w:val="00E91154"/>
    <w:rsid w:val="00E91AEA"/>
    <w:rsid w:val="00E92851"/>
    <w:rsid w:val="00E929D5"/>
    <w:rsid w:val="00E92A18"/>
    <w:rsid w:val="00E92BB6"/>
    <w:rsid w:val="00E92E82"/>
    <w:rsid w:val="00E92EAA"/>
    <w:rsid w:val="00E92F8E"/>
    <w:rsid w:val="00E93143"/>
    <w:rsid w:val="00E93952"/>
    <w:rsid w:val="00E93D84"/>
    <w:rsid w:val="00E94A71"/>
    <w:rsid w:val="00E95315"/>
    <w:rsid w:val="00E959CF"/>
    <w:rsid w:val="00E95A2E"/>
    <w:rsid w:val="00E95B07"/>
    <w:rsid w:val="00E95C3D"/>
    <w:rsid w:val="00E95C8F"/>
    <w:rsid w:val="00E96036"/>
    <w:rsid w:val="00E96143"/>
    <w:rsid w:val="00E96A4D"/>
    <w:rsid w:val="00E96A60"/>
    <w:rsid w:val="00E96B2F"/>
    <w:rsid w:val="00E970FD"/>
    <w:rsid w:val="00E9731C"/>
    <w:rsid w:val="00E973E6"/>
    <w:rsid w:val="00E97442"/>
    <w:rsid w:val="00E97A63"/>
    <w:rsid w:val="00E97B2F"/>
    <w:rsid w:val="00E97FB9"/>
    <w:rsid w:val="00EA0283"/>
    <w:rsid w:val="00EA04E7"/>
    <w:rsid w:val="00EA061D"/>
    <w:rsid w:val="00EA086E"/>
    <w:rsid w:val="00EA0D74"/>
    <w:rsid w:val="00EA0D81"/>
    <w:rsid w:val="00EA0DF2"/>
    <w:rsid w:val="00EA15D2"/>
    <w:rsid w:val="00EA164E"/>
    <w:rsid w:val="00EA1A0E"/>
    <w:rsid w:val="00EA238B"/>
    <w:rsid w:val="00EA2630"/>
    <w:rsid w:val="00EA26A7"/>
    <w:rsid w:val="00EA2C54"/>
    <w:rsid w:val="00EA31A6"/>
    <w:rsid w:val="00EA33AE"/>
    <w:rsid w:val="00EA35CC"/>
    <w:rsid w:val="00EA3887"/>
    <w:rsid w:val="00EA38C1"/>
    <w:rsid w:val="00EA3914"/>
    <w:rsid w:val="00EA3AA8"/>
    <w:rsid w:val="00EA3C5A"/>
    <w:rsid w:val="00EA3C95"/>
    <w:rsid w:val="00EA3C9A"/>
    <w:rsid w:val="00EA3D5F"/>
    <w:rsid w:val="00EA425D"/>
    <w:rsid w:val="00EA46ED"/>
    <w:rsid w:val="00EA4834"/>
    <w:rsid w:val="00EA4EAB"/>
    <w:rsid w:val="00EA501B"/>
    <w:rsid w:val="00EA5C8D"/>
    <w:rsid w:val="00EA5DB0"/>
    <w:rsid w:val="00EA5F4F"/>
    <w:rsid w:val="00EA5FBB"/>
    <w:rsid w:val="00EA6C1E"/>
    <w:rsid w:val="00EA708B"/>
    <w:rsid w:val="00EA7396"/>
    <w:rsid w:val="00EA7862"/>
    <w:rsid w:val="00EA78D4"/>
    <w:rsid w:val="00EA790A"/>
    <w:rsid w:val="00EA793C"/>
    <w:rsid w:val="00EA79EF"/>
    <w:rsid w:val="00EB078D"/>
    <w:rsid w:val="00EB0A69"/>
    <w:rsid w:val="00EB0AE8"/>
    <w:rsid w:val="00EB0B23"/>
    <w:rsid w:val="00EB109C"/>
    <w:rsid w:val="00EB10A0"/>
    <w:rsid w:val="00EB1186"/>
    <w:rsid w:val="00EB1266"/>
    <w:rsid w:val="00EB1F8C"/>
    <w:rsid w:val="00EB230F"/>
    <w:rsid w:val="00EB2558"/>
    <w:rsid w:val="00EB27E7"/>
    <w:rsid w:val="00EB299C"/>
    <w:rsid w:val="00EB2A78"/>
    <w:rsid w:val="00EB30FE"/>
    <w:rsid w:val="00EB3624"/>
    <w:rsid w:val="00EB37FC"/>
    <w:rsid w:val="00EB3938"/>
    <w:rsid w:val="00EB45E1"/>
    <w:rsid w:val="00EB469D"/>
    <w:rsid w:val="00EB49AA"/>
    <w:rsid w:val="00EB5195"/>
    <w:rsid w:val="00EB5351"/>
    <w:rsid w:val="00EB598E"/>
    <w:rsid w:val="00EB5CA9"/>
    <w:rsid w:val="00EB5CD0"/>
    <w:rsid w:val="00EB60ED"/>
    <w:rsid w:val="00EB629E"/>
    <w:rsid w:val="00EB63C8"/>
    <w:rsid w:val="00EB641B"/>
    <w:rsid w:val="00EB68D6"/>
    <w:rsid w:val="00EB6A52"/>
    <w:rsid w:val="00EB6C90"/>
    <w:rsid w:val="00EB6D06"/>
    <w:rsid w:val="00EB7A03"/>
    <w:rsid w:val="00EB7F43"/>
    <w:rsid w:val="00EC0045"/>
    <w:rsid w:val="00EC01DF"/>
    <w:rsid w:val="00EC060D"/>
    <w:rsid w:val="00EC065F"/>
    <w:rsid w:val="00EC0A7D"/>
    <w:rsid w:val="00EC0B9C"/>
    <w:rsid w:val="00EC0EBD"/>
    <w:rsid w:val="00EC0F6D"/>
    <w:rsid w:val="00EC16B9"/>
    <w:rsid w:val="00EC1819"/>
    <w:rsid w:val="00EC1859"/>
    <w:rsid w:val="00EC1977"/>
    <w:rsid w:val="00EC1F65"/>
    <w:rsid w:val="00EC1FAB"/>
    <w:rsid w:val="00EC25F9"/>
    <w:rsid w:val="00EC282E"/>
    <w:rsid w:val="00EC2904"/>
    <w:rsid w:val="00EC2A47"/>
    <w:rsid w:val="00EC2F75"/>
    <w:rsid w:val="00EC347D"/>
    <w:rsid w:val="00EC37F0"/>
    <w:rsid w:val="00EC3909"/>
    <w:rsid w:val="00EC3E2F"/>
    <w:rsid w:val="00EC41B4"/>
    <w:rsid w:val="00EC41DF"/>
    <w:rsid w:val="00EC42AF"/>
    <w:rsid w:val="00EC4544"/>
    <w:rsid w:val="00EC4CF9"/>
    <w:rsid w:val="00EC4DE9"/>
    <w:rsid w:val="00EC4E31"/>
    <w:rsid w:val="00EC50FE"/>
    <w:rsid w:val="00EC52CD"/>
    <w:rsid w:val="00EC52DD"/>
    <w:rsid w:val="00EC5352"/>
    <w:rsid w:val="00EC57EC"/>
    <w:rsid w:val="00EC5CC2"/>
    <w:rsid w:val="00EC603C"/>
    <w:rsid w:val="00EC6091"/>
    <w:rsid w:val="00EC6638"/>
    <w:rsid w:val="00EC71F8"/>
    <w:rsid w:val="00EC7219"/>
    <w:rsid w:val="00EC7268"/>
    <w:rsid w:val="00EC75F6"/>
    <w:rsid w:val="00EC7D40"/>
    <w:rsid w:val="00ED00BB"/>
    <w:rsid w:val="00ED095D"/>
    <w:rsid w:val="00ED0ACB"/>
    <w:rsid w:val="00ED0C2B"/>
    <w:rsid w:val="00ED0EF9"/>
    <w:rsid w:val="00ED129F"/>
    <w:rsid w:val="00ED25AB"/>
    <w:rsid w:val="00ED2663"/>
    <w:rsid w:val="00ED29D2"/>
    <w:rsid w:val="00ED2AB9"/>
    <w:rsid w:val="00ED2B2A"/>
    <w:rsid w:val="00ED2B42"/>
    <w:rsid w:val="00ED2B72"/>
    <w:rsid w:val="00ED2F6D"/>
    <w:rsid w:val="00ED3208"/>
    <w:rsid w:val="00ED36AE"/>
    <w:rsid w:val="00ED38F9"/>
    <w:rsid w:val="00ED3CD0"/>
    <w:rsid w:val="00ED414D"/>
    <w:rsid w:val="00ED442E"/>
    <w:rsid w:val="00ED47CE"/>
    <w:rsid w:val="00ED49BA"/>
    <w:rsid w:val="00ED58A7"/>
    <w:rsid w:val="00ED5A02"/>
    <w:rsid w:val="00ED5F68"/>
    <w:rsid w:val="00ED626D"/>
    <w:rsid w:val="00ED64F2"/>
    <w:rsid w:val="00ED6F7E"/>
    <w:rsid w:val="00ED6FA7"/>
    <w:rsid w:val="00ED7CA5"/>
    <w:rsid w:val="00ED7D2D"/>
    <w:rsid w:val="00ED7EE7"/>
    <w:rsid w:val="00EE03EB"/>
    <w:rsid w:val="00EE0423"/>
    <w:rsid w:val="00EE05FB"/>
    <w:rsid w:val="00EE0958"/>
    <w:rsid w:val="00EE0C3E"/>
    <w:rsid w:val="00EE12C0"/>
    <w:rsid w:val="00EE1FDC"/>
    <w:rsid w:val="00EE2169"/>
    <w:rsid w:val="00EE2812"/>
    <w:rsid w:val="00EE297B"/>
    <w:rsid w:val="00EE29A4"/>
    <w:rsid w:val="00EE3171"/>
    <w:rsid w:val="00EE31F8"/>
    <w:rsid w:val="00EE3510"/>
    <w:rsid w:val="00EE3DFC"/>
    <w:rsid w:val="00EE42A1"/>
    <w:rsid w:val="00EE49BF"/>
    <w:rsid w:val="00EE4AB8"/>
    <w:rsid w:val="00EE4D44"/>
    <w:rsid w:val="00EE50B1"/>
    <w:rsid w:val="00EE5162"/>
    <w:rsid w:val="00EE52AF"/>
    <w:rsid w:val="00EE5EE3"/>
    <w:rsid w:val="00EE5FD2"/>
    <w:rsid w:val="00EE66EB"/>
    <w:rsid w:val="00EE7371"/>
    <w:rsid w:val="00EE740E"/>
    <w:rsid w:val="00EE7C7A"/>
    <w:rsid w:val="00EF021D"/>
    <w:rsid w:val="00EF02E6"/>
    <w:rsid w:val="00EF02F3"/>
    <w:rsid w:val="00EF06FF"/>
    <w:rsid w:val="00EF0A9E"/>
    <w:rsid w:val="00EF0C74"/>
    <w:rsid w:val="00EF0CC3"/>
    <w:rsid w:val="00EF1119"/>
    <w:rsid w:val="00EF22C6"/>
    <w:rsid w:val="00EF23CF"/>
    <w:rsid w:val="00EF2558"/>
    <w:rsid w:val="00EF346A"/>
    <w:rsid w:val="00EF35F9"/>
    <w:rsid w:val="00EF3902"/>
    <w:rsid w:val="00EF3D00"/>
    <w:rsid w:val="00EF3FB5"/>
    <w:rsid w:val="00EF45C1"/>
    <w:rsid w:val="00EF4708"/>
    <w:rsid w:val="00EF4A81"/>
    <w:rsid w:val="00EF4BD0"/>
    <w:rsid w:val="00EF505A"/>
    <w:rsid w:val="00EF5205"/>
    <w:rsid w:val="00EF53FD"/>
    <w:rsid w:val="00EF56E6"/>
    <w:rsid w:val="00EF5B38"/>
    <w:rsid w:val="00EF5D56"/>
    <w:rsid w:val="00EF5FDB"/>
    <w:rsid w:val="00EF657F"/>
    <w:rsid w:val="00EF6747"/>
    <w:rsid w:val="00EF6A9B"/>
    <w:rsid w:val="00EF6C2C"/>
    <w:rsid w:val="00EF6C95"/>
    <w:rsid w:val="00EF720A"/>
    <w:rsid w:val="00EF72D7"/>
    <w:rsid w:val="00EF7438"/>
    <w:rsid w:val="00EF7685"/>
    <w:rsid w:val="00EF7BB9"/>
    <w:rsid w:val="00EF7C3A"/>
    <w:rsid w:val="00F00165"/>
    <w:rsid w:val="00F003E5"/>
    <w:rsid w:val="00F006F2"/>
    <w:rsid w:val="00F007C3"/>
    <w:rsid w:val="00F00946"/>
    <w:rsid w:val="00F00990"/>
    <w:rsid w:val="00F00B3E"/>
    <w:rsid w:val="00F00D5C"/>
    <w:rsid w:val="00F00F6E"/>
    <w:rsid w:val="00F0131F"/>
    <w:rsid w:val="00F01642"/>
    <w:rsid w:val="00F01A2B"/>
    <w:rsid w:val="00F0223F"/>
    <w:rsid w:val="00F02EA7"/>
    <w:rsid w:val="00F02EFE"/>
    <w:rsid w:val="00F02FB0"/>
    <w:rsid w:val="00F038BB"/>
    <w:rsid w:val="00F03AE4"/>
    <w:rsid w:val="00F04066"/>
    <w:rsid w:val="00F04362"/>
    <w:rsid w:val="00F04643"/>
    <w:rsid w:val="00F04829"/>
    <w:rsid w:val="00F04870"/>
    <w:rsid w:val="00F04DD2"/>
    <w:rsid w:val="00F0563A"/>
    <w:rsid w:val="00F05C57"/>
    <w:rsid w:val="00F05C61"/>
    <w:rsid w:val="00F05F48"/>
    <w:rsid w:val="00F061F2"/>
    <w:rsid w:val="00F06209"/>
    <w:rsid w:val="00F065C3"/>
    <w:rsid w:val="00F06635"/>
    <w:rsid w:val="00F06700"/>
    <w:rsid w:val="00F06A55"/>
    <w:rsid w:val="00F06B56"/>
    <w:rsid w:val="00F06EBE"/>
    <w:rsid w:val="00F06F58"/>
    <w:rsid w:val="00F07247"/>
    <w:rsid w:val="00F07533"/>
    <w:rsid w:val="00F10148"/>
    <w:rsid w:val="00F10359"/>
    <w:rsid w:val="00F10BBD"/>
    <w:rsid w:val="00F10C83"/>
    <w:rsid w:val="00F1108F"/>
    <w:rsid w:val="00F111D5"/>
    <w:rsid w:val="00F115F1"/>
    <w:rsid w:val="00F11633"/>
    <w:rsid w:val="00F11B43"/>
    <w:rsid w:val="00F120C0"/>
    <w:rsid w:val="00F12639"/>
    <w:rsid w:val="00F12A2F"/>
    <w:rsid w:val="00F130D2"/>
    <w:rsid w:val="00F1384D"/>
    <w:rsid w:val="00F13ADC"/>
    <w:rsid w:val="00F13BB5"/>
    <w:rsid w:val="00F13C39"/>
    <w:rsid w:val="00F14053"/>
    <w:rsid w:val="00F142F3"/>
    <w:rsid w:val="00F144F5"/>
    <w:rsid w:val="00F14563"/>
    <w:rsid w:val="00F14A97"/>
    <w:rsid w:val="00F14C53"/>
    <w:rsid w:val="00F15048"/>
    <w:rsid w:val="00F15B4D"/>
    <w:rsid w:val="00F15F89"/>
    <w:rsid w:val="00F16B38"/>
    <w:rsid w:val="00F17245"/>
    <w:rsid w:val="00F175B5"/>
    <w:rsid w:val="00F17891"/>
    <w:rsid w:val="00F17D1E"/>
    <w:rsid w:val="00F17F46"/>
    <w:rsid w:val="00F20794"/>
    <w:rsid w:val="00F2083F"/>
    <w:rsid w:val="00F20880"/>
    <w:rsid w:val="00F20974"/>
    <w:rsid w:val="00F20E4E"/>
    <w:rsid w:val="00F210F9"/>
    <w:rsid w:val="00F21275"/>
    <w:rsid w:val="00F21AE6"/>
    <w:rsid w:val="00F21D12"/>
    <w:rsid w:val="00F228B7"/>
    <w:rsid w:val="00F2290F"/>
    <w:rsid w:val="00F22E23"/>
    <w:rsid w:val="00F238E7"/>
    <w:rsid w:val="00F23C2C"/>
    <w:rsid w:val="00F24AE5"/>
    <w:rsid w:val="00F24B4E"/>
    <w:rsid w:val="00F24C40"/>
    <w:rsid w:val="00F25327"/>
    <w:rsid w:val="00F2596E"/>
    <w:rsid w:val="00F25A6F"/>
    <w:rsid w:val="00F2608E"/>
    <w:rsid w:val="00F26272"/>
    <w:rsid w:val="00F265C4"/>
    <w:rsid w:val="00F2671A"/>
    <w:rsid w:val="00F26AE8"/>
    <w:rsid w:val="00F27173"/>
    <w:rsid w:val="00F275E9"/>
    <w:rsid w:val="00F27E47"/>
    <w:rsid w:val="00F30042"/>
    <w:rsid w:val="00F308D5"/>
    <w:rsid w:val="00F30A2C"/>
    <w:rsid w:val="00F30E11"/>
    <w:rsid w:val="00F30E6D"/>
    <w:rsid w:val="00F30FA4"/>
    <w:rsid w:val="00F30FC0"/>
    <w:rsid w:val="00F3121D"/>
    <w:rsid w:val="00F315D0"/>
    <w:rsid w:val="00F31698"/>
    <w:rsid w:val="00F31FB0"/>
    <w:rsid w:val="00F324C2"/>
    <w:rsid w:val="00F32EC7"/>
    <w:rsid w:val="00F32F80"/>
    <w:rsid w:val="00F332D3"/>
    <w:rsid w:val="00F33AFB"/>
    <w:rsid w:val="00F3421D"/>
    <w:rsid w:val="00F342AB"/>
    <w:rsid w:val="00F34379"/>
    <w:rsid w:val="00F34884"/>
    <w:rsid w:val="00F3495B"/>
    <w:rsid w:val="00F3497E"/>
    <w:rsid w:val="00F3497F"/>
    <w:rsid w:val="00F35502"/>
    <w:rsid w:val="00F3645B"/>
    <w:rsid w:val="00F36498"/>
    <w:rsid w:val="00F36BF6"/>
    <w:rsid w:val="00F36CD1"/>
    <w:rsid w:val="00F370C4"/>
    <w:rsid w:val="00F374DE"/>
    <w:rsid w:val="00F37830"/>
    <w:rsid w:val="00F37A73"/>
    <w:rsid w:val="00F37CC5"/>
    <w:rsid w:val="00F37DD5"/>
    <w:rsid w:val="00F40047"/>
    <w:rsid w:val="00F40457"/>
    <w:rsid w:val="00F4116B"/>
    <w:rsid w:val="00F415C1"/>
    <w:rsid w:val="00F415E3"/>
    <w:rsid w:val="00F41649"/>
    <w:rsid w:val="00F42038"/>
    <w:rsid w:val="00F42B88"/>
    <w:rsid w:val="00F42EC2"/>
    <w:rsid w:val="00F431A0"/>
    <w:rsid w:val="00F431A1"/>
    <w:rsid w:val="00F43738"/>
    <w:rsid w:val="00F4387C"/>
    <w:rsid w:val="00F439A8"/>
    <w:rsid w:val="00F43A16"/>
    <w:rsid w:val="00F43A74"/>
    <w:rsid w:val="00F43BA1"/>
    <w:rsid w:val="00F43C3A"/>
    <w:rsid w:val="00F445B8"/>
    <w:rsid w:val="00F445C2"/>
    <w:rsid w:val="00F4460C"/>
    <w:rsid w:val="00F44716"/>
    <w:rsid w:val="00F44BD8"/>
    <w:rsid w:val="00F44EE1"/>
    <w:rsid w:val="00F451B1"/>
    <w:rsid w:val="00F451CA"/>
    <w:rsid w:val="00F453A7"/>
    <w:rsid w:val="00F45629"/>
    <w:rsid w:val="00F45EEE"/>
    <w:rsid w:val="00F460DD"/>
    <w:rsid w:val="00F46336"/>
    <w:rsid w:val="00F465B6"/>
    <w:rsid w:val="00F46788"/>
    <w:rsid w:val="00F469A3"/>
    <w:rsid w:val="00F46AA1"/>
    <w:rsid w:val="00F4705C"/>
    <w:rsid w:val="00F4728B"/>
    <w:rsid w:val="00F4730E"/>
    <w:rsid w:val="00F4735E"/>
    <w:rsid w:val="00F4793F"/>
    <w:rsid w:val="00F47A7C"/>
    <w:rsid w:val="00F47F1A"/>
    <w:rsid w:val="00F5052E"/>
    <w:rsid w:val="00F50DE3"/>
    <w:rsid w:val="00F50DE4"/>
    <w:rsid w:val="00F50E17"/>
    <w:rsid w:val="00F51E12"/>
    <w:rsid w:val="00F5212D"/>
    <w:rsid w:val="00F525D5"/>
    <w:rsid w:val="00F52770"/>
    <w:rsid w:val="00F52804"/>
    <w:rsid w:val="00F52840"/>
    <w:rsid w:val="00F529C9"/>
    <w:rsid w:val="00F529F6"/>
    <w:rsid w:val="00F52DF2"/>
    <w:rsid w:val="00F53435"/>
    <w:rsid w:val="00F534C9"/>
    <w:rsid w:val="00F5409B"/>
    <w:rsid w:val="00F542AD"/>
    <w:rsid w:val="00F548FC"/>
    <w:rsid w:val="00F551F0"/>
    <w:rsid w:val="00F55784"/>
    <w:rsid w:val="00F55FC7"/>
    <w:rsid w:val="00F5610B"/>
    <w:rsid w:val="00F5651E"/>
    <w:rsid w:val="00F5708D"/>
    <w:rsid w:val="00F572CC"/>
    <w:rsid w:val="00F57EDA"/>
    <w:rsid w:val="00F57F90"/>
    <w:rsid w:val="00F6021B"/>
    <w:rsid w:val="00F60487"/>
    <w:rsid w:val="00F6092C"/>
    <w:rsid w:val="00F60CFC"/>
    <w:rsid w:val="00F60DA1"/>
    <w:rsid w:val="00F61171"/>
    <w:rsid w:val="00F612D9"/>
    <w:rsid w:val="00F61CF2"/>
    <w:rsid w:val="00F621E2"/>
    <w:rsid w:val="00F62363"/>
    <w:rsid w:val="00F6265B"/>
    <w:rsid w:val="00F628B1"/>
    <w:rsid w:val="00F6297D"/>
    <w:rsid w:val="00F62ACE"/>
    <w:rsid w:val="00F62E07"/>
    <w:rsid w:val="00F6328A"/>
    <w:rsid w:val="00F632F4"/>
    <w:rsid w:val="00F6331D"/>
    <w:rsid w:val="00F6384A"/>
    <w:rsid w:val="00F63947"/>
    <w:rsid w:val="00F63DF4"/>
    <w:rsid w:val="00F64299"/>
    <w:rsid w:val="00F64AD2"/>
    <w:rsid w:val="00F64EB3"/>
    <w:rsid w:val="00F65110"/>
    <w:rsid w:val="00F65C9A"/>
    <w:rsid w:val="00F66474"/>
    <w:rsid w:val="00F66527"/>
    <w:rsid w:val="00F66579"/>
    <w:rsid w:val="00F66660"/>
    <w:rsid w:val="00F66719"/>
    <w:rsid w:val="00F66849"/>
    <w:rsid w:val="00F66D1F"/>
    <w:rsid w:val="00F66E6C"/>
    <w:rsid w:val="00F67AD5"/>
    <w:rsid w:val="00F67DD8"/>
    <w:rsid w:val="00F704F6"/>
    <w:rsid w:val="00F7065A"/>
    <w:rsid w:val="00F706EF"/>
    <w:rsid w:val="00F7076E"/>
    <w:rsid w:val="00F70C4F"/>
    <w:rsid w:val="00F70CAC"/>
    <w:rsid w:val="00F70D0E"/>
    <w:rsid w:val="00F70D52"/>
    <w:rsid w:val="00F70DEB"/>
    <w:rsid w:val="00F70E1D"/>
    <w:rsid w:val="00F70FE4"/>
    <w:rsid w:val="00F710ED"/>
    <w:rsid w:val="00F71373"/>
    <w:rsid w:val="00F71A50"/>
    <w:rsid w:val="00F71FF5"/>
    <w:rsid w:val="00F72057"/>
    <w:rsid w:val="00F72110"/>
    <w:rsid w:val="00F725BF"/>
    <w:rsid w:val="00F7264B"/>
    <w:rsid w:val="00F73873"/>
    <w:rsid w:val="00F73EBB"/>
    <w:rsid w:val="00F74613"/>
    <w:rsid w:val="00F7467A"/>
    <w:rsid w:val="00F74717"/>
    <w:rsid w:val="00F74738"/>
    <w:rsid w:val="00F74900"/>
    <w:rsid w:val="00F74C68"/>
    <w:rsid w:val="00F7511A"/>
    <w:rsid w:val="00F751F4"/>
    <w:rsid w:val="00F7521D"/>
    <w:rsid w:val="00F754F1"/>
    <w:rsid w:val="00F7559A"/>
    <w:rsid w:val="00F75C3F"/>
    <w:rsid w:val="00F764CE"/>
    <w:rsid w:val="00F7661F"/>
    <w:rsid w:val="00F7668F"/>
    <w:rsid w:val="00F767D1"/>
    <w:rsid w:val="00F769D0"/>
    <w:rsid w:val="00F76C5E"/>
    <w:rsid w:val="00F76D16"/>
    <w:rsid w:val="00F76DEA"/>
    <w:rsid w:val="00F76F16"/>
    <w:rsid w:val="00F76F44"/>
    <w:rsid w:val="00F7728F"/>
    <w:rsid w:val="00F7757E"/>
    <w:rsid w:val="00F77977"/>
    <w:rsid w:val="00F77C06"/>
    <w:rsid w:val="00F77DEA"/>
    <w:rsid w:val="00F80557"/>
    <w:rsid w:val="00F80731"/>
    <w:rsid w:val="00F808E7"/>
    <w:rsid w:val="00F81551"/>
    <w:rsid w:val="00F81820"/>
    <w:rsid w:val="00F81A2D"/>
    <w:rsid w:val="00F81AFF"/>
    <w:rsid w:val="00F82338"/>
    <w:rsid w:val="00F824B9"/>
    <w:rsid w:val="00F8261E"/>
    <w:rsid w:val="00F82A44"/>
    <w:rsid w:val="00F82C7E"/>
    <w:rsid w:val="00F82D14"/>
    <w:rsid w:val="00F83027"/>
    <w:rsid w:val="00F8305C"/>
    <w:rsid w:val="00F834C8"/>
    <w:rsid w:val="00F838B6"/>
    <w:rsid w:val="00F839E0"/>
    <w:rsid w:val="00F83A72"/>
    <w:rsid w:val="00F83DA4"/>
    <w:rsid w:val="00F83ED6"/>
    <w:rsid w:val="00F842AC"/>
    <w:rsid w:val="00F84535"/>
    <w:rsid w:val="00F84D4F"/>
    <w:rsid w:val="00F854F8"/>
    <w:rsid w:val="00F8566B"/>
    <w:rsid w:val="00F858BB"/>
    <w:rsid w:val="00F862CA"/>
    <w:rsid w:val="00F863EF"/>
    <w:rsid w:val="00F864FB"/>
    <w:rsid w:val="00F86B80"/>
    <w:rsid w:val="00F86E69"/>
    <w:rsid w:val="00F873A6"/>
    <w:rsid w:val="00F873CE"/>
    <w:rsid w:val="00F873D9"/>
    <w:rsid w:val="00F87808"/>
    <w:rsid w:val="00F8781F"/>
    <w:rsid w:val="00F87937"/>
    <w:rsid w:val="00F9057B"/>
    <w:rsid w:val="00F90990"/>
    <w:rsid w:val="00F909F8"/>
    <w:rsid w:val="00F90CFA"/>
    <w:rsid w:val="00F90E52"/>
    <w:rsid w:val="00F90EAF"/>
    <w:rsid w:val="00F90F29"/>
    <w:rsid w:val="00F911FE"/>
    <w:rsid w:val="00F915C6"/>
    <w:rsid w:val="00F91601"/>
    <w:rsid w:val="00F917D3"/>
    <w:rsid w:val="00F91A07"/>
    <w:rsid w:val="00F91BF2"/>
    <w:rsid w:val="00F922A9"/>
    <w:rsid w:val="00F928AE"/>
    <w:rsid w:val="00F92C52"/>
    <w:rsid w:val="00F92D87"/>
    <w:rsid w:val="00F93292"/>
    <w:rsid w:val="00F9346A"/>
    <w:rsid w:val="00F936A2"/>
    <w:rsid w:val="00F93810"/>
    <w:rsid w:val="00F9383F"/>
    <w:rsid w:val="00F938BC"/>
    <w:rsid w:val="00F93E44"/>
    <w:rsid w:val="00F940DB"/>
    <w:rsid w:val="00F945FD"/>
    <w:rsid w:val="00F94B9F"/>
    <w:rsid w:val="00F951ED"/>
    <w:rsid w:val="00F95354"/>
    <w:rsid w:val="00F9574C"/>
    <w:rsid w:val="00F95B15"/>
    <w:rsid w:val="00F95FE5"/>
    <w:rsid w:val="00F9643B"/>
    <w:rsid w:val="00F9658B"/>
    <w:rsid w:val="00F967D4"/>
    <w:rsid w:val="00F970D7"/>
    <w:rsid w:val="00F971A2"/>
    <w:rsid w:val="00F972A8"/>
    <w:rsid w:val="00F97F3B"/>
    <w:rsid w:val="00FA02B2"/>
    <w:rsid w:val="00FA0416"/>
    <w:rsid w:val="00FA0A09"/>
    <w:rsid w:val="00FA0BA6"/>
    <w:rsid w:val="00FA110B"/>
    <w:rsid w:val="00FA129F"/>
    <w:rsid w:val="00FA12ED"/>
    <w:rsid w:val="00FA1521"/>
    <w:rsid w:val="00FA2291"/>
    <w:rsid w:val="00FA229D"/>
    <w:rsid w:val="00FA2391"/>
    <w:rsid w:val="00FA2606"/>
    <w:rsid w:val="00FA28E9"/>
    <w:rsid w:val="00FA298C"/>
    <w:rsid w:val="00FA2AA2"/>
    <w:rsid w:val="00FA2CAD"/>
    <w:rsid w:val="00FA3A91"/>
    <w:rsid w:val="00FA43CB"/>
    <w:rsid w:val="00FA4420"/>
    <w:rsid w:val="00FA48AB"/>
    <w:rsid w:val="00FA5096"/>
    <w:rsid w:val="00FA5143"/>
    <w:rsid w:val="00FA51C0"/>
    <w:rsid w:val="00FA5755"/>
    <w:rsid w:val="00FA57BC"/>
    <w:rsid w:val="00FA629F"/>
    <w:rsid w:val="00FA64AE"/>
    <w:rsid w:val="00FA65F4"/>
    <w:rsid w:val="00FA69A2"/>
    <w:rsid w:val="00FA6CB1"/>
    <w:rsid w:val="00FA6CB6"/>
    <w:rsid w:val="00FA6CF1"/>
    <w:rsid w:val="00FA6D90"/>
    <w:rsid w:val="00FA6F73"/>
    <w:rsid w:val="00FA709D"/>
    <w:rsid w:val="00FA72E6"/>
    <w:rsid w:val="00FA7354"/>
    <w:rsid w:val="00FA7540"/>
    <w:rsid w:val="00FA76AB"/>
    <w:rsid w:val="00FA7A08"/>
    <w:rsid w:val="00FA7AA4"/>
    <w:rsid w:val="00FA7D10"/>
    <w:rsid w:val="00FA7FBD"/>
    <w:rsid w:val="00FB03E3"/>
    <w:rsid w:val="00FB07ED"/>
    <w:rsid w:val="00FB08BD"/>
    <w:rsid w:val="00FB0BBC"/>
    <w:rsid w:val="00FB0F08"/>
    <w:rsid w:val="00FB1118"/>
    <w:rsid w:val="00FB1317"/>
    <w:rsid w:val="00FB1671"/>
    <w:rsid w:val="00FB16B0"/>
    <w:rsid w:val="00FB18A3"/>
    <w:rsid w:val="00FB1E95"/>
    <w:rsid w:val="00FB22F7"/>
    <w:rsid w:val="00FB259C"/>
    <w:rsid w:val="00FB25EB"/>
    <w:rsid w:val="00FB2B1C"/>
    <w:rsid w:val="00FB2BF9"/>
    <w:rsid w:val="00FB317A"/>
    <w:rsid w:val="00FB31C7"/>
    <w:rsid w:val="00FB32F9"/>
    <w:rsid w:val="00FB33A6"/>
    <w:rsid w:val="00FB349A"/>
    <w:rsid w:val="00FB35DC"/>
    <w:rsid w:val="00FB39EC"/>
    <w:rsid w:val="00FB3DFA"/>
    <w:rsid w:val="00FB3FFE"/>
    <w:rsid w:val="00FB4115"/>
    <w:rsid w:val="00FB492F"/>
    <w:rsid w:val="00FB49C4"/>
    <w:rsid w:val="00FB4C96"/>
    <w:rsid w:val="00FB4FDD"/>
    <w:rsid w:val="00FB5010"/>
    <w:rsid w:val="00FB52DB"/>
    <w:rsid w:val="00FB530E"/>
    <w:rsid w:val="00FB5E4B"/>
    <w:rsid w:val="00FB635D"/>
    <w:rsid w:val="00FB6793"/>
    <w:rsid w:val="00FB6A8B"/>
    <w:rsid w:val="00FB6B39"/>
    <w:rsid w:val="00FB6BDC"/>
    <w:rsid w:val="00FB6F5A"/>
    <w:rsid w:val="00FB7179"/>
    <w:rsid w:val="00FB77D5"/>
    <w:rsid w:val="00FC010A"/>
    <w:rsid w:val="00FC05A9"/>
    <w:rsid w:val="00FC0711"/>
    <w:rsid w:val="00FC0862"/>
    <w:rsid w:val="00FC11FC"/>
    <w:rsid w:val="00FC18C4"/>
    <w:rsid w:val="00FC1A3B"/>
    <w:rsid w:val="00FC1E75"/>
    <w:rsid w:val="00FC201F"/>
    <w:rsid w:val="00FC209B"/>
    <w:rsid w:val="00FC241C"/>
    <w:rsid w:val="00FC25AC"/>
    <w:rsid w:val="00FC28E6"/>
    <w:rsid w:val="00FC30B1"/>
    <w:rsid w:val="00FC3114"/>
    <w:rsid w:val="00FC36CD"/>
    <w:rsid w:val="00FC39CD"/>
    <w:rsid w:val="00FC41DC"/>
    <w:rsid w:val="00FC4BEA"/>
    <w:rsid w:val="00FC4DD7"/>
    <w:rsid w:val="00FC5B84"/>
    <w:rsid w:val="00FC5EDC"/>
    <w:rsid w:val="00FC62A6"/>
    <w:rsid w:val="00FC62BE"/>
    <w:rsid w:val="00FC63FC"/>
    <w:rsid w:val="00FC6738"/>
    <w:rsid w:val="00FC6809"/>
    <w:rsid w:val="00FC69F6"/>
    <w:rsid w:val="00FC71AA"/>
    <w:rsid w:val="00FC74D3"/>
    <w:rsid w:val="00FC7C1B"/>
    <w:rsid w:val="00FC7E4B"/>
    <w:rsid w:val="00FD0371"/>
    <w:rsid w:val="00FD03EA"/>
    <w:rsid w:val="00FD0474"/>
    <w:rsid w:val="00FD06A9"/>
    <w:rsid w:val="00FD0756"/>
    <w:rsid w:val="00FD080B"/>
    <w:rsid w:val="00FD08AF"/>
    <w:rsid w:val="00FD0BA0"/>
    <w:rsid w:val="00FD0E63"/>
    <w:rsid w:val="00FD0ED8"/>
    <w:rsid w:val="00FD1963"/>
    <w:rsid w:val="00FD1B7B"/>
    <w:rsid w:val="00FD2100"/>
    <w:rsid w:val="00FD2297"/>
    <w:rsid w:val="00FD2675"/>
    <w:rsid w:val="00FD37AC"/>
    <w:rsid w:val="00FD3A00"/>
    <w:rsid w:val="00FD3A87"/>
    <w:rsid w:val="00FD46FD"/>
    <w:rsid w:val="00FD48AE"/>
    <w:rsid w:val="00FD4A63"/>
    <w:rsid w:val="00FD4BB1"/>
    <w:rsid w:val="00FD4F4F"/>
    <w:rsid w:val="00FD4F74"/>
    <w:rsid w:val="00FD5195"/>
    <w:rsid w:val="00FD522D"/>
    <w:rsid w:val="00FD55A9"/>
    <w:rsid w:val="00FD6023"/>
    <w:rsid w:val="00FD626D"/>
    <w:rsid w:val="00FD637A"/>
    <w:rsid w:val="00FD6CC2"/>
    <w:rsid w:val="00FD719B"/>
    <w:rsid w:val="00FE01DB"/>
    <w:rsid w:val="00FE0299"/>
    <w:rsid w:val="00FE08E7"/>
    <w:rsid w:val="00FE0AFD"/>
    <w:rsid w:val="00FE0FAE"/>
    <w:rsid w:val="00FE106F"/>
    <w:rsid w:val="00FE140F"/>
    <w:rsid w:val="00FE1964"/>
    <w:rsid w:val="00FE19D9"/>
    <w:rsid w:val="00FE1C9C"/>
    <w:rsid w:val="00FE22A2"/>
    <w:rsid w:val="00FE23CA"/>
    <w:rsid w:val="00FE24C5"/>
    <w:rsid w:val="00FE2529"/>
    <w:rsid w:val="00FE2A22"/>
    <w:rsid w:val="00FE2ED5"/>
    <w:rsid w:val="00FE2F94"/>
    <w:rsid w:val="00FE3596"/>
    <w:rsid w:val="00FE36E8"/>
    <w:rsid w:val="00FE39A0"/>
    <w:rsid w:val="00FE3FD6"/>
    <w:rsid w:val="00FE4292"/>
    <w:rsid w:val="00FE441B"/>
    <w:rsid w:val="00FE472D"/>
    <w:rsid w:val="00FE48E8"/>
    <w:rsid w:val="00FE497D"/>
    <w:rsid w:val="00FE4BB4"/>
    <w:rsid w:val="00FE4E10"/>
    <w:rsid w:val="00FE5199"/>
    <w:rsid w:val="00FE51A6"/>
    <w:rsid w:val="00FE5858"/>
    <w:rsid w:val="00FE59F9"/>
    <w:rsid w:val="00FE5D33"/>
    <w:rsid w:val="00FE5EED"/>
    <w:rsid w:val="00FE5F1F"/>
    <w:rsid w:val="00FE69C3"/>
    <w:rsid w:val="00FE6A0B"/>
    <w:rsid w:val="00FE6DF9"/>
    <w:rsid w:val="00FE70B8"/>
    <w:rsid w:val="00FE72B5"/>
    <w:rsid w:val="00FE79A0"/>
    <w:rsid w:val="00FE7BD0"/>
    <w:rsid w:val="00FE7D37"/>
    <w:rsid w:val="00FF034E"/>
    <w:rsid w:val="00FF050D"/>
    <w:rsid w:val="00FF0867"/>
    <w:rsid w:val="00FF0A8E"/>
    <w:rsid w:val="00FF10C6"/>
    <w:rsid w:val="00FF1112"/>
    <w:rsid w:val="00FF1830"/>
    <w:rsid w:val="00FF1B79"/>
    <w:rsid w:val="00FF1F2E"/>
    <w:rsid w:val="00FF1FDF"/>
    <w:rsid w:val="00FF25B8"/>
    <w:rsid w:val="00FF28A2"/>
    <w:rsid w:val="00FF2E5C"/>
    <w:rsid w:val="00FF388B"/>
    <w:rsid w:val="00FF3CD2"/>
    <w:rsid w:val="00FF3E58"/>
    <w:rsid w:val="00FF4B4C"/>
    <w:rsid w:val="00FF4BB1"/>
    <w:rsid w:val="00FF4CEE"/>
    <w:rsid w:val="00FF5B04"/>
    <w:rsid w:val="00FF5C60"/>
    <w:rsid w:val="00FF5F00"/>
    <w:rsid w:val="00FF6250"/>
    <w:rsid w:val="00FF6738"/>
    <w:rsid w:val="00FF687C"/>
    <w:rsid w:val="00FF6CCA"/>
    <w:rsid w:val="00FF6FAD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4F33CC"/>
  <w15:docId w15:val="{CB00EACB-EF41-4C3C-BC72-E24AB6A0A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1E14"/>
  </w:style>
  <w:style w:type="paragraph" w:styleId="Nagwek1">
    <w:name w:val="heading 1"/>
    <w:basedOn w:val="Normalny"/>
    <w:next w:val="Normalny"/>
    <w:link w:val="Nagwek1Znak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uiPriority w:val="99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uiPriority w:val="99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uiPriority w:val="99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uiPriority w:val="99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uiPriority w:val="99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character" w:styleId="Odwoanieprzypisudolnego">
    <w:name w:val="footnote reference"/>
    <w:uiPriority w:val="99"/>
    <w:semiHidden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paragraph" w:styleId="Tekstpodstawowywcity">
    <w:name w:val="Body Text Indent"/>
    <w:basedOn w:val="Normalny"/>
    <w:link w:val="TekstpodstawowywcityZnak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uiPriority w:val="99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b/>
      <w:sz w:val="26"/>
    </w:rPr>
  </w:style>
  <w:style w:type="character" w:styleId="Numerstrony">
    <w:name w:val="page number"/>
    <w:basedOn w:val="Domylnaczcionkaakapitu"/>
  </w:style>
  <w:style w:type="paragraph" w:customStyle="1" w:styleId="Normalny15pt">
    <w:name w:val="Normalny + 15 pt"/>
    <w:basedOn w:val="Normalny"/>
    <w:link w:val="Normalny15ptZnak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uiPriority w:val="99"/>
    <w:rsid w:val="00AD5000"/>
  </w:style>
  <w:style w:type="character" w:styleId="Hipercze">
    <w:name w:val="Hyperlink"/>
    <w:uiPriority w:val="99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C63732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1703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7038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7038C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1861AB"/>
    <w:pPr>
      <w:jc w:val="center"/>
    </w:pPr>
    <w:rPr>
      <w:b/>
      <w:sz w:val="40"/>
    </w:rPr>
  </w:style>
  <w:style w:type="paragraph" w:styleId="Podtytu">
    <w:name w:val="Subtitle"/>
    <w:basedOn w:val="Normalny"/>
    <w:link w:val="PodtytuZnak"/>
    <w:uiPriority w:val="99"/>
    <w:qFormat/>
    <w:rsid w:val="00B16079"/>
    <w:pPr>
      <w:jc w:val="center"/>
    </w:pPr>
    <w:rPr>
      <w:sz w:val="32"/>
      <w:szCs w:val="24"/>
    </w:rPr>
  </w:style>
  <w:style w:type="paragraph" w:customStyle="1" w:styleId="treoa">
    <w:name w:val="treoa"/>
    <w:basedOn w:val="Nagwek"/>
    <w:uiPriority w:val="99"/>
    <w:rsid w:val="000361C2"/>
    <w:pPr>
      <w:numPr>
        <w:ilvl w:val="12"/>
      </w:numPr>
      <w:tabs>
        <w:tab w:val="clear" w:pos="4819"/>
        <w:tab w:val="clear" w:pos="9071"/>
      </w:tabs>
      <w:overflowPunct w:val="0"/>
      <w:autoSpaceDE w:val="0"/>
      <w:autoSpaceDN w:val="0"/>
      <w:adjustRightInd w:val="0"/>
      <w:ind w:left="900"/>
      <w:jc w:val="both"/>
      <w:textAlignment w:val="baseline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56416C"/>
  </w:style>
  <w:style w:type="character" w:styleId="Odwoanieprzypisukocowego">
    <w:name w:val="endnote reference"/>
    <w:rsid w:val="0056416C"/>
    <w:rPr>
      <w:vertAlign w:val="superscript"/>
    </w:rPr>
  </w:style>
  <w:style w:type="table" w:styleId="Tabela-Siatka">
    <w:name w:val="Table Grid"/>
    <w:basedOn w:val="Standardowy"/>
    <w:rsid w:val="00511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47536B"/>
    <w:rPr>
      <w:color w:val="0000CD"/>
    </w:rPr>
  </w:style>
  <w:style w:type="paragraph" w:customStyle="1" w:styleId="Standard">
    <w:name w:val="Standard"/>
    <w:basedOn w:val="Normalny"/>
    <w:autoRedefine/>
    <w:uiPriority w:val="99"/>
    <w:rsid w:val="0047536B"/>
    <w:pPr>
      <w:widowControl w:val="0"/>
      <w:tabs>
        <w:tab w:val="left" w:pos="360"/>
      </w:tabs>
      <w:autoSpaceDE w:val="0"/>
      <w:autoSpaceDN w:val="0"/>
      <w:adjustRightInd w:val="0"/>
      <w:spacing w:before="100" w:beforeAutospacing="1" w:after="100" w:afterAutospacing="1"/>
    </w:pPr>
    <w:rPr>
      <w:sz w:val="18"/>
      <w:szCs w:val="18"/>
    </w:rPr>
  </w:style>
  <w:style w:type="paragraph" w:customStyle="1" w:styleId="pkt">
    <w:name w:val="pkt"/>
    <w:basedOn w:val="Normalny"/>
    <w:uiPriority w:val="99"/>
    <w:rsid w:val="00E3386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Uwydatnienie">
    <w:name w:val="Emphasis"/>
    <w:qFormat/>
    <w:rsid w:val="00AB5562"/>
    <w:rPr>
      <w:b/>
      <w:bCs/>
      <w:i w:val="0"/>
      <w:iCs w:val="0"/>
    </w:rPr>
  </w:style>
  <w:style w:type="paragraph" w:customStyle="1" w:styleId="Normalny12pkt">
    <w:name w:val="Normalny + 12 pkt"/>
    <w:basedOn w:val="Normalny"/>
    <w:link w:val="Normalny12pktZnak"/>
    <w:rsid w:val="00205960"/>
  </w:style>
  <w:style w:type="character" w:customStyle="1" w:styleId="Normalny12pktZnak">
    <w:name w:val="Normalny + 12 pkt Znak"/>
    <w:link w:val="Normalny12pkt"/>
    <w:rsid w:val="00205960"/>
    <w:rPr>
      <w:lang w:val="pl-PL" w:eastAsia="pl-PL" w:bidi="ar-SA"/>
    </w:rPr>
  </w:style>
  <w:style w:type="character" w:customStyle="1" w:styleId="txt-new">
    <w:name w:val="txt-new"/>
    <w:basedOn w:val="Domylnaczcionkaakapitu"/>
    <w:rsid w:val="00771D1B"/>
  </w:style>
  <w:style w:type="character" w:customStyle="1" w:styleId="TekstpodstawowyZnak">
    <w:name w:val="Tekst podstawowy Znak"/>
    <w:link w:val="Tekstpodstawowy"/>
    <w:uiPriority w:val="99"/>
    <w:rsid w:val="00387F94"/>
    <w:rPr>
      <w:b/>
      <w:i/>
      <w:sz w:val="56"/>
    </w:rPr>
  </w:style>
  <w:style w:type="character" w:customStyle="1" w:styleId="Tekstpodstawowy3Znak">
    <w:name w:val="Tekst podstawowy 3 Znak"/>
    <w:link w:val="Tekstpodstawowy3"/>
    <w:uiPriority w:val="99"/>
    <w:rsid w:val="00387F94"/>
    <w:rPr>
      <w:b/>
      <w:sz w:val="26"/>
    </w:rPr>
  </w:style>
  <w:style w:type="character" w:customStyle="1" w:styleId="TytuZnak">
    <w:name w:val="Tytuł Znak"/>
    <w:link w:val="Tytu"/>
    <w:uiPriority w:val="99"/>
    <w:rsid w:val="00387F94"/>
    <w:rPr>
      <w:b/>
      <w:sz w:val="40"/>
    </w:rPr>
  </w:style>
  <w:style w:type="character" w:customStyle="1" w:styleId="Nagwek2Znak">
    <w:name w:val="Nagłówek 2 Znak"/>
    <w:link w:val="Nagwek2"/>
    <w:rsid w:val="00C97C39"/>
    <w:rPr>
      <w:rFonts w:ascii="Arial" w:hAnsi="Arial"/>
      <w:b/>
      <w:sz w:val="24"/>
    </w:rPr>
  </w:style>
  <w:style w:type="character" w:customStyle="1" w:styleId="TekstkomentarzaZnak">
    <w:name w:val="Tekst komentarza Znak"/>
    <w:link w:val="Tekstkomentarza"/>
    <w:uiPriority w:val="99"/>
    <w:semiHidden/>
    <w:rsid w:val="00C97C39"/>
  </w:style>
  <w:style w:type="character" w:customStyle="1" w:styleId="Tekstpodstawowy2Znak">
    <w:name w:val="Tekst podstawowy 2 Znak"/>
    <w:link w:val="Tekstpodstawowy2"/>
    <w:uiPriority w:val="99"/>
    <w:rsid w:val="00C97C39"/>
    <w:rPr>
      <w:sz w:val="26"/>
    </w:rPr>
  </w:style>
  <w:style w:type="character" w:customStyle="1" w:styleId="Tekstpodstawowywcity2Znak">
    <w:name w:val="Tekst podstawowy wcięty 2 Znak"/>
    <w:link w:val="Tekstpodstawowywcity2"/>
    <w:rsid w:val="00C97C39"/>
    <w:rPr>
      <w:sz w:val="26"/>
    </w:rPr>
  </w:style>
  <w:style w:type="character" w:customStyle="1" w:styleId="Tekstpodstawowywcity3Znak">
    <w:name w:val="Tekst podstawowy wcięty 3 Znak"/>
    <w:link w:val="Tekstpodstawowywcity3"/>
    <w:uiPriority w:val="99"/>
    <w:rsid w:val="00C97C39"/>
    <w:rPr>
      <w:sz w:val="26"/>
    </w:rPr>
  </w:style>
  <w:style w:type="character" w:customStyle="1" w:styleId="Normalny15ptZnak">
    <w:name w:val="Normalny + 15 pt Znak"/>
    <w:link w:val="Normalny15pt"/>
    <w:rsid w:val="000B0425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38448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384481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2973CA"/>
    <w:rPr>
      <w:rFonts w:ascii="Arial" w:hAnsi="Arial"/>
      <w:b/>
      <w:sz w:val="24"/>
      <w:u w:val="single"/>
    </w:rPr>
  </w:style>
  <w:style w:type="character" w:customStyle="1" w:styleId="TekstpodstawowywcityZnak">
    <w:name w:val="Tekst podstawowy wcięty Znak"/>
    <w:link w:val="Tekstpodstawowywcity"/>
    <w:rsid w:val="002973CA"/>
    <w:rPr>
      <w:b/>
      <w:sz w:val="28"/>
      <w:u w:val="single"/>
    </w:rPr>
  </w:style>
  <w:style w:type="character" w:customStyle="1" w:styleId="Nagwek3Znak">
    <w:name w:val="Nagłówek 3 Znak"/>
    <w:link w:val="Nagwek3"/>
    <w:uiPriority w:val="99"/>
    <w:rsid w:val="00C37EAE"/>
    <w:rPr>
      <w:b/>
      <w:sz w:val="24"/>
    </w:rPr>
  </w:style>
  <w:style w:type="paragraph" w:customStyle="1" w:styleId="Default">
    <w:name w:val="Default"/>
    <w:rsid w:val="00234A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2232C2"/>
  </w:style>
  <w:style w:type="paragraph" w:styleId="Akapitzlist">
    <w:name w:val="List Paragraph"/>
    <w:aliases w:val="1.Nagłówek,L1,Numerowanie,Akapit z listą5,CW_Lista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754CE"/>
    <w:pPr>
      <w:suppressAutoHyphens/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1.Nagłówek Znak,L1 Znak,Numerowanie Znak,Akapit z listą5 Znak,CW_Lista Znak,Nagłowek 3 Znak,Preambuła Znak,Akapit z listą BS Znak,Kolorowa lista — akcent 11 Znak,Dot pt Znak,F5 List Paragraph Znak,Recommendation Znak,lp1 Znak"/>
    <w:link w:val="Akapitzlist"/>
    <w:uiPriority w:val="34"/>
    <w:qFormat/>
    <w:rsid w:val="005754CE"/>
    <w:rPr>
      <w:rFonts w:ascii="Calibri" w:eastAsia="Calibri" w:hAnsi="Calibri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rsid w:val="0093588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93588F"/>
    <w:rPr>
      <w:b/>
    </w:rPr>
  </w:style>
  <w:style w:type="character" w:customStyle="1" w:styleId="Nagwek6Znak">
    <w:name w:val="Nagłówek 6 Znak"/>
    <w:basedOn w:val="Domylnaczcionkaakapitu"/>
    <w:link w:val="Nagwek6"/>
    <w:rsid w:val="0093588F"/>
    <w:rPr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rsid w:val="0093588F"/>
    <w:rPr>
      <w:i/>
    </w:rPr>
  </w:style>
  <w:style w:type="character" w:customStyle="1" w:styleId="Nagwek8Znak">
    <w:name w:val="Nagłówek 8 Znak"/>
    <w:basedOn w:val="Domylnaczcionkaakapitu"/>
    <w:link w:val="Nagwek8"/>
    <w:uiPriority w:val="99"/>
    <w:rsid w:val="0093588F"/>
    <w:rPr>
      <w:i/>
    </w:rPr>
  </w:style>
  <w:style w:type="character" w:customStyle="1" w:styleId="Nagwek9Znak">
    <w:name w:val="Nagłówek 9 Znak"/>
    <w:basedOn w:val="Domylnaczcionkaakapitu"/>
    <w:link w:val="Nagwek9"/>
    <w:uiPriority w:val="99"/>
    <w:rsid w:val="0093588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9358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88F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88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3588F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88F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rsid w:val="0093588F"/>
    <w:rPr>
      <w:sz w:val="3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3588F"/>
  </w:style>
  <w:style w:type="character" w:customStyle="1" w:styleId="tabulatory">
    <w:name w:val="tabulatory"/>
    <w:rsid w:val="00210256"/>
  </w:style>
  <w:style w:type="character" w:styleId="Pogrubienie">
    <w:name w:val="Strong"/>
    <w:uiPriority w:val="22"/>
    <w:qFormat/>
    <w:rsid w:val="00210256"/>
    <w:rPr>
      <w:b/>
      <w:bCs/>
    </w:rPr>
  </w:style>
  <w:style w:type="paragraph" w:customStyle="1" w:styleId="Tekstdymka1">
    <w:name w:val="Tekst dymka1"/>
    <w:basedOn w:val="Normalny"/>
    <w:uiPriority w:val="99"/>
    <w:rsid w:val="00210256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ekstblokowy1">
    <w:name w:val="Tekst blokowy1"/>
    <w:basedOn w:val="Normalny"/>
    <w:uiPriority w:val="99"/>
    <w:rsid w:val="00210256"/>
    <w:pPr>
      <w:suppressAutoHyphens/>
      <w:ind w:left="1701" w:right="-709" w:hanging="1701"/>
    </w:pPr>
    <w:rPr>
      <w:rFonts w:ascii="Arial" w:hAnsi="Arial" w:cs="Calibri"/>
      <w:b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10256"/>
  </w:style>
  <w:style w:type="character" w:customStyle="1" w:styleId="A4">
    <w:name w:val="A4"/>
    <w:uiPriority w:val="99"/>
    <w:rsid w:val="00210256"/>
    <w:rPr>
      <w:rFonts w:ascii="AmplitudePl Book" w:hAnsi="AmplitudePl Book" w:cs="AmplitudePl Book" w:hint="default"/>
      <w:color w:val="000000"/>
      <w:sz w:val="20"/>
      <w:szCs w:val="20"/>
    </w:rPr>
  </w:style>
  <w:style w:type="paragraph" w:customStyle="1" w:styleId="Pa0">
    <w:name w:val="Pa0"/>
    <w:basedOn w:val="Normalny"/>
    <w:next w:val="Normalny"/>
    <w:uiPriority w:val="99"/>
    <w:rsid w:val="00210256"/>
    <w:pPr>
      <w:autoSpaceDE w:val="0"/>
      <w:autoSpaceDN w:val="0"/>
      <w:adjustRightInd w:val="0"/>
      <w:spacing w:line="241" w:lineRule="atLeast"/>
    </w:pPr>
    <w:rPr>
      <w:rFonts w:ascii="AmplitudeCE Book" w:eastAsia="Calibri" w:hAnsi="AmplitudeCE Book"/>
      <w:sz w:val="24"/>
      <w:szCs w:val="24"/>
      <w:lang w:eastAsia="en-US"/>
    </w:rPr>
  </w:style>
  <w:style w:type="character" w:customStyle="1" w:styleId="A8">
    <w:name w:val="A8"/>
    <w:uiPriority w:val="99"/>
    <w:rsid w:val="00210256"/>
    <w:rPr>
      <w:rFonts w:ascii="AmplitudeCE Book" w:hAnsi="AmplitudeCE Book" w:cs="AmplitudeCE Book" w:hint="default"/>
      <w:color w:val="000000"/>
      <w:sz w:val="16"/>
      <w:szCs w:val="16"/>
    </w:rPr>
  </w:style>
  <w:style w:type="character" w:customStyle="1" w:styleId="FontStyle52">
    <w:name w:val="Font Style52"/>
    <w:rsid w:val="00210256"/>
    <w:rPr>
      <w:rFonts w:ascii="Arial" w:hAnsi="Arial" w:cs="Arial" w:hint="default"/>
    </w:rPr>
  </w:style>
  <w:style w:type="paragraph" w:styleId="NormalnyWeb">
    <w:name w:val="Normal (Web)"/>
    <w:basedOn w:val="Normalny"/>
    <w:uiPriority w:val="99"/>
    <w:unhideWhenUsed/>
    <w:rsid w:val="00210256"/>
    <w:pPr>
      <w:spacing w:before="100" w:beforeAutospacing="1" w:after="119"/>
    </w:pPr>
    <w:rPr>
      <w:sz w:val="24"/>
      <w:szCs w:val="24"/>
    </w:rPr>
  </w:style>
  <w:style w:type="paragraph" w:styleId="Bezodstpw">
    <w:name w:val="No Spacing"/>
    <w:uiPriority w:val="1"/>
    <w:qFormat/>
    <w:rsid w:val="00210256"/>
    <w:rPr>
      <w:rFonts w:ascii="Calibri" w:eastAsia="Calibri" w:hAnsi="Calibri"/>
      <w:sz w:val="22"/>
      <w:szCs w:val="22"/>
      <w:lang w:eastAsia="en-US"/>
    </w:rPr>
  </w:style>
  <w:style w:type="paragraph" w:customStyle="1" w:styleId="Nagwek10">
    <w:name w:val="Nagłówek1"/>
    <w:basedOn w:val="Normalny"/>
    <w:next w:val="Tekstpodstawowy"/>
    <w:uiPriority w:val="99"/>
    <w:rsid w:val="00C85C1A"/>
    <w:pPr>
      <w:suppressAutoHyphens/>
      <w:jc w:val="center"/>
    </w:pPr>
    <w:rPr>
      <w:b/>
      <w:sz w:val="40"/>
      <w:lang w:eastAsia="zh-CN"/>
    </w:rPr>
  </w:style>
  <w:style w:type="numbering" w:customStyle="1" w:styleId="Bezlisty2">
    <w:name w:val="Bez listy2"/>
    <w:next w:val="Bezlisty"/>
    <w:uiPriority w:val="99"/>
    <w:semiHidden/>
    <w:rsid w:val="00460E85"/>
  </w:style>
  <w:style w:type="numbering" w:customStyle="1" w:styleId="Bezlisty3">
    <w:name w:val="Bez listy3"/>
    <w:next w:val="Bezlisty"/>
    <w:semiHidden/>
    <w:rsid w:val="007F0168"/>
  </w:style>
  <w:style w:type="character" w:customStyle="1" w:styleId="opis">
    <w:name w:val="opis"/>
    <w:basedOn w:val="Domylnaczcionkaakapitu"/>
    <w:rsid w:val="007F0168"/>
  </w:style>
  <w:style w:type="character" w:customStyle="1" w:styleId="ng-scope">
    <w:name w:val="ng-scope"/>
    <w:rsid w:val="007F0168"/>
  </w:style>
  <w:style w:type="character" w:styleId="UyteHipercze">
    <w:name w:val="FollowedHyperlink"/>
    <w:basedOn w:val="Domylnaczcionkaakapitu"/>
    <w:uiPriority w:val="99"/>
    <w:unhideWhenUsed/>
    <w:rsid w:val="005C7F3A"/>
    <w:rPr>
      <w:color w:val="800080" w:themeColor="followedHyperlink"/>
      <w:u w:val="single"/>
    </w:rPr>
  </w:style>
  <w:style w:type="paragraph" w:customStyle="1" w:styleId="11Trescpisma">
    <w:name w:val="@11.Tresc_pisma"/>
    <w:basedOn w:val="Normalny"/>
    <w:uiPriority w:val="99"/>
    <w:rsid w:val="00E01C97"/>
    <w:pPr>
      <w:spacing w:before="180"/>
      <w:jc w:val="both"/>
    </w:pPr>
    <w:rPr>
      <w:rFonts w:ascii="Verdana" w:hAnsi="Verdana"/>
      <w:szCs w:val="18"/>
    </w:rPr>
  </w:style>
  <w:style w:type="paragraph" w:customStyle="1" w:styleId="Tytu0">
    <w:name w:val="Tytu?"/>
    <w:basedOn w:val="Normalny"/>
    <w:uiPriority w:val="99"/>
    <w:rsid w:val="00E01C97"/>
    <w:pPr>
      <w:jc w:val="center"/>
    </w:pPr>
    <w:rPr>
      <w:b/>
      <w:sz w:val="28"/>
    </w:rPr>
  </w:style>
  <w:style w:type="paragraph" w:customStyle="1" w:styleId="TableParagraph">
    <w:name w:val="Table Paragraph"/>
    <w:basedOn w:val="Normalny"/>
    <w:uiPriority w:val="1"/>
    <w:qFormat/>
    <w:rsid w:val="0099082F"/>
    <w:pPr>
      <w:widowControl w:val="0"/>
      <w:numPr>
        <w:numId w:val="27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929EB-C7E0-43EB-92DC-9ECEE001A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2612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2938</CharactersWithSpaces>
  <SharedDoc>false</SharedDoc>
  <HLinks>
    <vt:vector size="60" baseType="variant">
      <vt:variant>
        <vt:i4>2031688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hiperlinkText.rpc?hiperlink=type=tresc:nro=Powszechny.560312&amp;full=1#hiperlinkText.rpc?hiperlink=type=tresc:nro=Powszechny.560312&amp;full=1</vt:lpwstr>
      </vt:variant>
      <vt:variant>
        <vt:i4>8192113</vt:i4>
      </vt:variant>
      <vt:variant>
        <vt:i4>24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21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18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  <vt:variant>
        <vt:i4>3670139</vt:i4>
      </vt:variant>
      <vt:variant>
        <vt:i4>15</vt:i4>
      </vt:variant>
      <vt:variant>
        <vt:i4>0</vt:i4>
      </vt:variant>
      <vt:variant>
        <vt:i4>5</vt:i4>
      </vt:variant>
      <vt:variant>
        <vt:lpwstr>http://www.przetargi.egospodarka.pl/Roboty-w-zakresie-instalacji-elektrycznych</vt:lpwstr>
      </vt:variant>
      <vt:variant>
        <vt:lpwstr/>
      </vt:variant>
      <vt:variant>
        <vt:i4>3080310</vt:i4>
      </vt:variant>
      <vt:variant>
        <vt:i4>12</vt:i4>
      </vt:variant>
      <vt:variant>
        <vt:i4>0</vt:i4>
      </vt:variant>
      <vt:variant>
        <vt:i4>5</vt:i4>
      </vt:variant>
      <vt:variant>
        <vt:lpwstr>http://www.przetargi.egospodarka.pl/Roboty-w-zakresie-okablowania-oraz-instalacji-elektrycznych</vt:lpwstr>
      </vt:variant>
      <vt:variant>
        <vt:lpwstr/>
      </vt:variant>
      <vt:variant>
        <vt:i4>3997816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http://www.przetargi.egospodarka.pl/Roboty-instalacyjne-elektryczne</vt:lpwstr>
      </vt:variant>
      <vt:variant>
        <vt:lpwstr/>
      </vt:variant>
      <vt:variant>
        <vt:i4>8192113</vt:i4>
      </vt:variant>
      <vt:variant>
        <vt:i4>6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3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Hołoś</cp:lastModifiedBy>
  <cp:revision>3</cp:revision>
  <cp:lastPrinted>2022-05-04T06:26:00Z</cp:lastPrinted>
  <dcterms:created xsi:type="dcterms:W3CDTF">2023-11-17T14:48:00Z</dcterms:created>
  <dcterms:modified xsi:type="dcterms:W3CDTF">2025-12-10T18:52:00Z</dcterms:modified>
</cp:coreProperties>
</file>